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30A" w:rsidRDefault="00661CC0">
      <w:pPr>
        <w:spacing w:before="56"/>
        <w:ind w:left="10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SU</w:t>
      </w:r>
      <w:r>
        <w:rPr>
          <w:rFonts w:ascii="Calibri" w:eastAsia="Calibri" w:hAnsi="Calibri" w:cs="Calibri"/>
          <w:b/>
          <w:spacing w:val="2"/>
          <w:sz w:val="32"/>
          <w:szCs w:val="32"/>
        </w:rPr>
        <w:t>B</w:t>
      </w:r>
      <w:r>
        <w:rPr>
          <w:rFonts w:ascii="Calibri" w:eastAsia="Calibri" w:hAnsi="Calibri" w:cs="Calibri"/>
          <w:b/>
          <w:sz w:val="32"/>
          <w:szCs w:val="32"/>
        </w:rPr>
        <w:t xml:space="preserve">JECT: </w:t>
      </w:r>
      <w:r>
        <w:rPr>
          <w:rFonts w:ascii="Calibri" w:eastAsia="Calibri" w:hAnsi="Calibri" w:cs="Calibri"/>
          <w:b/>
          <w:spacing w:val="67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sz w:val="32"/>
          <w:szCs w:val="32"/>
        </w:rPr>
        <w:t>Com</w:t>
      </w:r>
      <w:r>
        <w:rPr>
          <w:rFonts w:ascii="Calibri" w:eastAsia="Calibri" w:hAnsi="Calibri" w:cs="Calibri"/>
          <w:b/>
          <w:spacing w:val="1"/>
          <w:sz w:val="32"/>
          <w:szCs w:val="32"/>
        </w:rPr>
        <w:t>p</w:t>
      </w:r>
      <w:r>
        <w:rPr>
          <w:rFonts w:ascii="Calibri" w:eastAsia="Calibri" w:hAnsi="Calibri" w:cs="Calibri"/>
          <w:b/>
          <w:spacing w:val="-1"/>
          <w:sz w:val="32"/>
          <w:szCs w:val="32"/>
        </w:rPr>
        <w:t>u</w:t>
      </w:r>
      <w:r>
        <w:rPr>
          <w:rFonts w:ascii="Calibri" w:eastAsia="Calibri" w:hAnsi="Calibri" w:cs="Calibri"/>
          <w:b/>
          <w:sz w:val="32"/>
          <w:szCs w:val="32"/>
        </w:rPr>
        <w:t>t</w:t>
      </w:r>
      <w:r>
        <w:rPr>
          <w:rFonts w:ascii="Calibri" w:eastAsia="Calibri" w:hAnsi="Calibri" w:cs="Calibri"/>
          <w:b/>
          <w:spacing w:val="2"/>
          <w:sz w:val="32"/>
          <w:szCs w:val="32"/>
        </w:rPr>
        <w:t>e</w:t>
      </w:r>
      <w:r>
        <w:rPr>
          <w:rFonts w:ascii="Calibri" w:eastAsia="Calibri" w:hAnsi="Calibri" w:cs="Calibri"/>
          <w:b/>
          <w:sz w:val="32"/>
          <w:szCs w:val="32"/>
        </w:rPr>
        <w:t>r</w:t>
      </w:r>
      <w:r>
        <w:rPr>
          <w:rFonts w:ascii="Calibri" w:eastAsia="Calibri" w:hAnsi="Calibri" w:cs="Calibri"/>
          <w:b/>
          <w:spacing w:val="-13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sz w:val="32"/>
          <w:szCs w:val="32"/>
        </w:rPr>
        <w:t>S</w:t>
      </w:r>
      <w:r>
        <w:rPr>
          <w:rFonts w:ascii="Calibri" w:eastAsia="Calibri" w:hAnsi="Calibri" w:cs="Calibri"/>
          <w:b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b/>
          <w:spacing w:val="-1"/>
          <w:sz w:val="32"/>
          <w:szCs w:val="32"/>
        </w:rPr>
        <w:t>ud</w:t>
      </w:r>
      <w:r>
        <w:rPr>
          <w:rFonts w:ascii="Calibri" w:eastAsia="Calibri" w:hAnsi="Calibri" w:cs="Calibri"/>
          <w:b/>
          <w:sz w:val="32"/>
          <w:szCs w:val="32"/>
        </w:rPr>
        <w:t>ies</w:t>
      </w:r>
    </w:p>
    <w:p w:rsidR="0016630A" w:rsidRDefault="00661CC0">
      <w:pPr>
        <w:spacing w:line="380" w:lineRule="exact"/>
        <w:ind w:left="10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position w:val="1"/>
          <w:sz w:val="32"/>
          <w:szCs w:val="32"/>
        </w:rPr>
        <w:t>C</w:t>
      </w:r>
      <w:r>
        <w:rPr>
          <w:rFonts w:ascii="Calibri" w:eastAsia="Calibri" w:hAnsi="Calibri" w:cs="Calibri"/>
          <w:b/>
          <w:spacing w:val="-2"/>
          <w:position w:val="1"/>
          <w:sz w:val="32"/>
          <w:szCs w:val="32"/>
        </w:rPr>
        <w:t>L</w:t>
      </w:r>
      <w:r>
        <w:rPr>
          <w:rFonts w:ascii="Calibri" w:eastAsia="Calibri" w:hAnsi="Calibri" w:cs="Calibri"/>
          <w:b/>
          <w:spacing w:val="1"/>
          <w:position w:val="1"/>
          <w:sz w:val="32"/>
          <w:szCs w:val="32"/>
        </w:rPr>
        <w:t>A</w:t>
      </w:r>
      <w:r>
        <w:rPr>
          <w:rFonts w:ascii="Calibri" w:eastAsia="Calibri" w:hAnsi="Calibri" w:cs="Calibri"/>
          <w:b/>
          <w:position w:val="1"/>
          <w:sz w:val="32"/>
          <w:szCs w:val="32"/>
        </w:rPr>
        <w:t xml:space="preserve">SS:      </w:t>
      </w:r>
      <w:r>
        <w:rPr>
          <w:rFonts w:ascii="Calibri" w:eastAsia="Calibri" w:hAnsi="Calibri" w:cs="Calibri"/>
          <w:b/>
          <w:spacing w:val="39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32"/>
          <w:szCs w:val="32"/>
        </w:rPr>
        <w:t>J</w:t>
      </w:r>
      <w:r>
        <w:rPr>
          <w:rFonts w:ascii="Calibri" w:eastAsia="Calibri" w:hAnsi="Calibri" w:cs="Calibri"/>
          <w:spacing w:val="1"/>
          <w:position w:val="1"/>
          <w:sz w:val="32"/>
          <w:szCs w:val="32"/>
        </w:rPr>
        <w:t>.</w:t>
      </w:r>
      <w:r>
        <w:rPr>
          <w:rFonts w:ascii="Calibri" w:eastAsia="Calibri" w:hAnsi="Calibri" w:cs="Calibri"/>
          <w:position w:val="1"/>
          <w:sz w:val="32"/>
          <w:szCs w:val="32"/>
        </w:rPr>
        <w:t>S.S</w:t>
      </w:r>
      <w:r>
        <w:rPr>
          <w:rFonts w:ascii="Calibri" w:eastAsia="Calibri" w:hAnsi="Calibri" w:cs="Calibri"/>
          <w:spacing w:val="-5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position w:val="1"/>
          <w:sz w:val="32"/>
          <w:szCs w:val="32"/>
        </w:rPr>
        <w:t>1</w:t>
      </w:r>
    </w:p>
    <w:p w:rsidR="0016630A" w:rsidRDefault="00661CC0">
      <w:pPr>
        <w:ind w:left="100"/>
        <w:rPr>
          <w:rFonts w:ascii="Calibri" w:eastAsia="Calibri" w:hAnsi="Calibri" w:cs="Calibri"/>
          <w:sz w:val="32"/>
          <w:szCs w:val="32"/>
        </w:rPr>
      </w:pPr>
      <w:proofErr w:type="gramStart"/>
      <w:r>
        <w:rPr>
          <w:rFonts w:ascii="Calibri" w:eastAsia="Calibri" w:hAnsi="Calibri" w:cs="Calibri"/>
          <w:b/>
          <w:spacing w:val="1"/>
          <w:sz w:val="32"/>
          <w:szCs w:val="32"/>
        </w:rPr>
        <w:t>W</w:t>
      </w:r>
      <w:r>
        <w:rPr>
          <w:rFonts w:ascii="Calibri" w:eastAsia="Calibri" w:hAnsi="Calibri" w:cs="Calibri"/>
          <w:b/>
          <w:sz w:val="32"/>
          <w:szCs w:val="32"/>
        </w:rPr>
        <w:t>EEK</w:t>
      </w:r>
      <w:r>
        <w:rPr>
          <w:rFonts w:ascii="Calibri" w:eastAsia="Calibri" w:hAnsi="Calibri" w:cs="Calibri"/>
          <w:b/>
          <w:spacing w:val="-8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sz w:val="32"/>
          <w:szCs w:val="32"/>
        </w:rPr>
        <w:t>:</w:t>
      </w:r>
      <w:proofErr w:type="gramEnd"/>
      <w:r w:rsidR="001F30CD">
        <w:rPr>
          <w:rFonts w:ascii="Calibri" w:eastAsia="Calibri" w:hAnsi="Calibri" w:cs="Calibri"/>
          <w:b/>
          <w:sz w:val="32"/>
          <w:szCs w:val="32"/>
        </w:rPr>
        <w:t xml:space="preserve">        2</w:t>
      </w:r>
    </w:p>
    <w:p w:rsidR="0016630A" w:rsidRDefault="00661CC0">
      <w:pPr>
        <w:ind w:left="10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TO</w:t>
      </w:r>
      <w:r>
        <w:rPr>
          <w:rFonts w:ascii="Calibri" w:eastAsia="Calibri" w:hAnsi="Calibri" w:cs="Calibri"/>
          <w:b/>
          <w:spacing w:val="1"/>
          <w:sz w:val="32"/>
          <w:szCs w:val="32"/>
        </w:rPr>
        <w:t>P</w:t>
      </w:r>
      <w:r>
        <w:rPr>
          <w:rFonts w:ascii="Calibri" w:eastAsia="Calibri" w:hAnsi="Calibri" w:cs="Calibri"/>
          <w:b/>
          <w:spacing w:val="-1"/>
          <w:sz w:val="32"/>
          <w:szCs w:val="32"/>
        </w:rPr>
        <w:t>I</w:t>
      </w:r>
      <w:r>
        <w:rPr>
          <w:rFonts w:ascii="Calibri" w:eastAsia="Calibri" w:hAnsi="Calibri" w:cs="Calibri"/>
          <w:b/>
          <w:sz w:val="32"/>
          <w:szCs w:val="32"/>
        </w:rPr>
        <w:t>C</w:t>
      </w:r>
      <w:r>
        <w:rPr>
          <w:rFonts w:ascii="Calibri" w:eastAsia="Calibri" w:hAnsi="Calibri" w:cs="Calibri"/>
          <w:sz w:val="32"/>
          <w:szCs w:val="32"/>
        </w:rPr>
        <w:t xml:space="preserve">:      </w:t>
      </w:r>
      <w:r>
        <w:rPr>
          <w:rFonts w:ascii="Calibri" w:eastAsia="Calibri" w:hAnsi="Calibri" w:cs="Calibri"/>
          <w:spacing w:val="42"/>
          <w:sz w:val="32"/>
          <w:szCs w:val="32"/>
        </w:rPr>
        <w:t xml:space="preserve"> </w:t>
      </w:r>
      <w:r w:rsidRPr="0058105D">
        <w:rPr>
          <w:rFonts w:ascii="Calibri" w:eastAsia="Calibri" w:hAnsi="Calibri" w:cs="Calibri"/>
          <w:b/>
          <w:sz w:val="32"/>
          <w:szCs w:val="32"/>
        </w:rPr>
        <w:t>ME</w:t>
      </w:r>
      <w:r w:rsidRPr="0058105D">
        <w:rPr>
          <w:rFonts w:ascii="Calibri" w:eastAsia="Calibri" w:hAnsi="Calibri" w:cs="Calibri"/>
          <w:b/>
          <w:spacing w:val="1"/>
          <w:sz w:val="32"/>
          <w:szCs w:val="32"/>
        </w:rPr>
        <w:t>T</w:t>
      </w:r>
      <w:r w:rsidRPr="0058105D">
        <w:rPr>
          <w:rFonts w:ascii="Calibri" w:eastAsia="Calibri" w:hAnsi="Calibri" w:cs="Calibri"/>
          <w:b/>
          <w:sz w:val="32"/>
          <w:szCs w:val="32"/>
        </w:rPr>
        <w:t>HODS</w:t>
      </w:r>
      <w:r w:rsidRPr="0058105D">
        <w:rPr>
          <w:rFonts w:ascii="Calibri" w:eastAsia="Calibri" w:hAnsi="Calibri" w:cs="Calibri"/>
          <w:b/>
          <w:spacing w:val="-13"/>
          <w:sz w:val="32"/>
          <w:szCs w:val="32"/>
        </w:rPr>
        <w:t xml:space="preserve"> </w:t>
      </w:r>
      <w:r w:rsidRPr="0058105D">
        <w:rPr>
          <w:rFonts w:ascii="Calibri" w:eastAsia="Calibri" w:hAnsi="Calibri" w:cs="Calibri"/>
          <w:b/>
          <w:sz w:val="32"/>
          <w:szCs w:val="32"/>
        </w:rPr>
        <w:t>OF</w:t>
      </w:r>
      <w:r w:rsidRPr="0058105D">
        <w:rPr>
          <w:rFonts w:ascii="Calibri" w:eastAsia="Calibri" w:hAnsi="Calibri" w:cs="Calibri"/>
          <w:b/>
          <w:spacing w:val="-2"/>
          <w:sz w:val="32"/>
          <w:szCs w:val="32"/>
        </w:rPr>
        <w:t xml:space="preserve"> </w:t>
      </w:r>
      <w:r w:rsidRPr="0058105D">
        <w:rPr>
          <w:rFonts w:ascii="Calibri" w:eastAsia="Calibri" w:hAnsi="Calibri" w:cs="Calibri"/>
          <w:b/>
          <w:spacing w:val="1"/>
          <w:sz w:val="32"/>
          <w:szCs w:val="32"/>
        </w:rPr>
        <w:t>I</w:t>
      </w:r>
      <w:r w:rsidRPr="0058105D">
        <w:rPr>
          <w:rFonts w:ascii="Calibri" w:eastAsia="Calibri" w:hAnsi="Calibri" w:cs="Calibri"/>
          <w:b/>
          <w:sz w:val="32"/>
          <w:szCs w:val="32"/>
        </w:rPr>
        <w:t>N</w:t>
      </w:r>
      <w:r w:rsidRPr="0058105D">
        <w:rPr>
          <w:rFonts w:ascii="Calibri" w:eastAsia="Calibri" w:hAnsi="Calibri" w:cs="Calibri"/>
          <w:b/>
          <w:spacing w:val="2"/>
          <w:sz w:val="32"/>
          <w:szCs w:val="32"/>
        </w:rPr>
        <w:t>F</w:t>
      </w:r>
      <w:r w:rsidRPr="0058105D">
        <w:rPr>
          <w:rFonts w:ascii="Calibri" w:eastAsia="Calibri" w:hAnsi="Calibri" w:cs="Calibri"/>
          <w:b/>
          <w:sz w:val="32"/>
          <w:szCs w:val="32"/>
        </w:rPr>
        <w:t>ORMAT</w:t>
      </w:r>
      <w:r w:rsidRPr="0058105D">
        <w:rPr>
          <w:rFonts w:ascii="Calibri" w:eastAsia="Calibri" w:hAnsi="Calibri" w:cs="Calibri"/>
          <w:b/>
          <w:spacing w:val="1"/>
          <w:sz w:val="32"/>
          <w:szCs w:val="32"/>
        </w:rPr>
        <w:t>I</w:t>
      </w:r>
      <w:r w:rsidRPr="0058105D">
        <w:rPr>
          <w:rFonts w:ascii="Calibri" w:eastAsia="Calibri" w:hAnsi="Calibri" w:cs="Calibri"/>
          <w:b/>
          <w:sz w:val="32"/>
          <w:szCs w:val="32"/>
        </w:rPr>
        <w:t>ON</w:t>
      </w:r>
      <w:r w:rsidRPr="0058105D">
        <w:rPr>
          <w:rFonts w:ascii="Calibri" w:eastAsia="Calibri" w:hAnsi="Calibri" w:cs="Calibri"/>
          <w:b/>
          <w:spacing w:val="-18"/>
          <w:sz w:val="32"/>
          <w:szCs w:val="32"/>
        </w:rPr>
        <w:t xml:space="preserve"> </w:t>
      </w:r>
      <w:r w:rsidRPr="0058105D">
        <w:rPr>
          <w:rFonts w:ascii="Calibri" w:eastAsia="Calibri" w:hAnsi="Calibri" w:cs="Calibri"/>
          <w:b/>
          <w:sz w:val="32"/>
          <w:szCs w:val="32"/>
        </w:rPr>
        <w:t>TR</w:t>
      </w:r>
      <w:r w:rsidRPr="0058105D">
        <w:rPr>
          <w:rFonts w:ascii="Calibri" w:eastAsia="Calibri" w:hAnsi="Calibri" w:cs="Calibri"/>
          <w:b/>
          <w:spacing w:val="2"/>
          <w:sz w:val="32"/>
          <w:szCs w:val="32"/>
        </w:rPr>
        <w:t>A</w:t>
      </w:r>
      <w:r w:rsidRPr="0058105D">
        <w:rPr>
          <w:rFonts w:ascii="Calibri" w:eastAsia="Calibri" w:hAnsi="Calibri" w:cs="Calibri"/>
          <w:b/>
          <w:sz w:val="32"/>
          <w:szCs w:val="32"/>
        </w:rPr>
        <w:t>N</w:t>
      </w:r>
      <w:r w:rsidRPr="0058105D">
        <w:rPr>
          <w:rFonts w:ascii="Calibri" w:eastAsia="Calibri" w:hAnsi="Calibri" w:cs="Calibri"/>
          <w:b/>
          <w:spacing w:val="2"/>
          <w:sz w:val="32"/>
          <w:szCs w:val="32"/>
        </w:rPr>
        <w:t>S</w:t>
      </w:r>
      <w:r w:rsidRPr="0058105D">
        <w:rPr>
          <w:rFonts w:ascii="Calibri" w:eastAsia="Calibri" w:hAnsi="Calibri" w:cs="Calibri"/>
          <w:b/>
          <w:sz w:val="32"/>
          <w:szCs w:val="32"/>
        </w:rPr>
        <w:t>M</w:t>
      </w:r>
      <w:r w:rsidRPr="0058105D">
        <w:rPr>
          <w:rFonts w:ascii="Calibri" w:eastAsia="Calibri" w:hAnsi="Calibri" w:cs="Calibri"/>
          <w:b/>
          <w:spacing w:val="2"/>
          <w:sz w:val="32"/>
          <w:szCs w:val="32"/>
        </w:rPr>
        <w:t>I</w:t>
      </w:r>
      <w:r w:rsidRPr="0058105D">
        <w:rPr>
          <w:rFonts w:ascii="Calibri" w:eastAsia="Calibri" w:hAnsi="Calibri" w:cs="Calibri"/>
          <w:b/>
          <w:sz w:val="32"/>
          <w:szCs w:val="32"/>
        </w:rPr>
        <w:t>SSION</w:t>
      </w:r>
    </w:p>
    <w:p w:rsidR="0016630A" w:rsidRDefault="0016630A">
      <w:pPr>
        <w:spacing w:before="9" w:line="180" w:lineRule="exact"/>
        <w:rPr>
          <w:sz w:val="18"/>
          <w:szCs w:val="18"/>
        </w:rPr>
      </w:pPr>
    </w:p>
    <w:p w:rsidR="0016630A" w:rsidRDefault="0016630A">
      <w:pPr>
        <w:spacing w:line="200" w:lineRule="exact"/>
      </w:pPr>
    </w:p>
    <w:p w:rsidR="0058105D" w:rsidRDefault="0058105D">
      <w:pPr>
        <w:ind w:left="460"/>
        <w:rPr>
          <w:rFonts w:ascii="Calibri" w:eastAsia="Calibri" w:hAnsi="Calibri" w:cs="Calibri"/>
          <w:spacing w:val="-1"/>
          <w:sz w:val="32"/>
          <w:szCs w:val="32"/>
        </w:rPr>
      </w:pPr>
    </w:p>
    <w:p w:rsidR="0058105D" w:rsidRDefault="0058105D">
      <w:pPr>
        <w:ind w:left="460"/>
        <w:rPr>
          <w:rFonts w:ascii="Calibri" w:eastAsia="Calibri" w:hAnsi="Calibri" w:cs="Calibri"/>
          <w:spacing w:val="-1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>ME</w:t>
      </w:r>
      <w:r>
        <w:rPr>
          <w:rFonts w:ascii="Calibri" w:eastAsia="Calibri" w:hAnsi="Calibri" w:cs="Calibri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sz w:val="32"/>
          <w:szCs w:val="32"/>
        </w:rPr>
        <w:t>HODS</w:t>
      </w:r>
      <w:r>
        <w:rPr>
          <w:rFonts w:ascii="Calibri" w:eastAsia="Calibri" w:hAnsi="Calibri" w:cs="Calibri"/>
          <w:spacing w:val="-13"/>
          <w:sz w:val="32"/>
          <w:szCs w:val="32"/>
        </w:rPr>
        <w:t xml:space="preserve"> </w:t>
      </w:r>
      <w:r>
        <w:rPr>
          <w:rFonts w:ascii="Calibri" w:eastAsia="Calibri" w:hAnsi="Calibri" w:cs="Calibri"/>
          <w:sz w:val="32"/>
          <w:szCs w:val="32"/>
        </w:rPr>
        <w:t>OF</w:t>
      </w:r>
      <w:r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>
        <w:rPr>
          <w:rFonts w:ascii="Calibri" w:eastAsia="Calibri" w:hAnsi="Calibri" w:cs="Calibri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sz w:val="32"/>
          <w:szCs w:val="32"/>
        </w:rPr>
        <w:t>N</w:t>
      </w:r>
      <w:r>
        <w:rPr>
          <w:rFonts w:ascii="Calibri" w:eastAsia="Calibri" w:hAnsi="Calibri" w:cs="Calibri"/>
          <w:spacing w:val="2"/>
          <w:sz w:val="32"/>
          <w:szCs w:val="32"/>
        </w:rPr>
        <w:t>F</w:t>
      </w:r>
      <w:r>
        <w:rPr>
          <w:rFonts w:ascii="Calibri" w:eastAsia="Calibri" w:hAnsi="Calibri" w:cs="Calibri"/>
          <w:sz w:val="32"/>
          <w:szCs w:val="32"/>
        </w:rPr>
        <w:t>ORMAT</w:t>
      </w:r>
      <w:r>
        <w:rPr>
          <w:rFonts w:ascii="Calibri" w:eastAsia="Calibri" w:hAnsi="Calibri" w:cs="Calibri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sz w:val="32"/>
          <w:szCs w:val="32"/>
        </w:rPr>
        <w:t>ON</w:t>
      </w:r>
      <w:r>
        <w:rPr>
          <w:rFonts w:ascii="Calibri" w:eastAsia="Calibri" w:hAnsi="Calibri" w:cs="Calibri"/>
          <w:spacing w:val="-18"/>
          <w:sz w:val="32"/>
          <w:szCs w:val="32"/>
        </w:rPr>
        <w:t xml:space="preserve"> </w:t>
      </w:r>
      <w:r>
        <w:rPr>
          <w:rFonts w:ascii="Calibri" w:eastAsia="Calibri" w:hAnsi="Calibri" w:cs="Calibri"/>
          <w:sz w:val="32"/>
          <w:szCs w:val="32"/>
        </w:rPr>
        <w:t>TR</w:t>
      </w:r>
      <w:r>
        <w:rPr>
          <w:rFonts w:ascii="Calibri" w:eastAsia="Calibri" w:hAnsi="Calibri" w:cs="Calibri"/>
          <w:spacing w:val="2"/>
          <w:sz w:val="32"/>
          <w:szCs w:val="32"/>
        </w:rPr>
        <w:t>A</w:t>
      </w:r>
      <w:r>
        <w:rPr>
          <w:rFonts w:ascii="Calibri" w:eastAsia="Calibri" w:hAnsi="Calibri" w:cs="Calibri"/>
          <w:sz w:val="32"/>
          <w:szCs w:val="32"/>
        </w:rPr>
        <w:t>N</w:t>
      </w:r>
      <w:r>
        <w:rPr>
          <w:rFonts w:ascii="Calibri" w:eastAsia="Calibri" w:hAnsi="Calibri" w:cs="Calibri"/>
          <w:spacing w:val="2"/>
          <w:sz w:val="32"/>
          <w:szCs w:val="32"/>
        </w:rPr>
        <w:t>S</w:t>
      </w:r>
      <w:r>
        <w:rPr>
          <w:rFonts w:ascii="Calibri" w:eastAsia="Calibri" w:hAnsi="Calibri" w:cs="Calibri"/>
          <w:sz w:val="32"/>
          <w:szCs w:val="32"/>
        </w:rPr>
        <w:t>M</w:t>
      </w:r>
      <w:r>
        <w:rPr>
          <w:rFonts w:ascii="Calibri" w:eastAsia="Calibri" w:hAnsi="Calibri" w:cs="Calibri"/>
          <w:spacing w:val="2"/>
          <w:sz w:val="32"/>
          <w:szCs w:val="32"/>
        </w:rPr>
        <w:t>I</w:t>
      </w:r>
      <w:r>
        <w:rPr>
          <w:rFonts w:ascii="Calibri" w:eastAsia="Calibri" w:hAnsi="Calibri" w:cs="Calibri"/>
          <w:sz w:val="32"/>
          <w:szCs w:val="32"/>
        </w:rPr>
        <w:t>SSION</w:t>
      </w:r>
      <w:r>
        <w:rPr>
          <w:rFonts w:ascii="Calibri" w:eastAsia="Calibri" w:hAnsi="Calibri" w:cs="Calibri"/>
          <w:sz w:val="32"/>
          <w:szCs w:val="32"/>
        </w:rPr>
        <w:t>s ARE:</w:t>
      </w:r>
    </w:p>
    <w:p w:rsidR="0016630A" w:rsidRDefault="00661CC0">
      <w:pPr>
        <w:ind w:left="46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pacing w:val="-1"/>
          <w:sz w:val="32"/>
          <w:szCs w:val="32"/>
        </w:rPr>
        <w:t>1</w:t>
      </w:r>
      <w:r>
        <w:rPr>
          <w:rFonts w:ascii="Calibri" w:eastAsia="Calibri" w:hAnsi="Calibri" w:cs="Calibri"/>
          <w:sz w:val="32"/>
          <w:szCs w:val="32"/>
        </w:rPr>
        <w:t>.</w:t>
      </w:r>
      <w:r>
        <w:rPr>
          <w:rFonts w:ascii="Calibri" w:eastAsia="Calibri" w:hAnsi="Calibri" w:cs="Calibri"/>
          <w:spacing w:val="45"/>
          <w:sz w:val="32"/>
          <w:szCs w:val="32"/>
        </w:rPr>
        <w:t xml:space="preserve"> </w:t>
      </w:r>
      <w:r>
        <w:rPr>
          <w:rFonts w:ascii="Calibri" w:eastAsia="Calibri" w:hAnsi="Calibri" w:cs="Calibri"/>
          <w:sz w:val="32"/>
          <w:szCs w:val="32"/>
        </w:rPr>
        <w:t>Ancient</w:t>
      </w:r>
      <w:r>
        <w:rPr>
          <w:rFonts w:ascii="Calibri" w:eastAsia="Calibri" w:hAnsi="Calibri" w:cs="Calibri"/>
          <w:spacing w:val="-9"/>
          <w:sz w:val="32"/>
          <w:szCs w:val="32"/>
        </w:rPr>
        <w:t xml:space="preserve"> </w:t>
      </w:r>
      <w:r>
        <w:rPr>
          <w:rFonts w:ascii="Calibri" w:eastAsia="Calibri" w:hAnsi="Calibri" w:cs="Calibri"/>
          <w:sz w:val="32"/>
          <w:szCs w:val="32"/>
        </w:rPr>
        <w:t>m</w:t>
      </w:r>
      <w:r>
        <w:rPr>
          <w:rFonts w:ascii="Calibri" w:eastAsia="Calibri" w:hAnsi="Calibri" w:cs="Calibri"/>
          <w:spacing w:val="-1"/>
          <w:sz w:val="32"/>
          <w:szCs w:val="32"/>
        </w:rPr>
        <w:t>e</w:t>
      </w:r>
      <w:r>
        <w:rPr>
          <w:rFonts w:ascii="Calibri" w:eastAsia="Calibri" w:hAnsi="Calibri" w:cs="Calibri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sz w:val="32"/>
          <w:szCs w:val="32"/>
        </w:rPr>
        <w:t>ho</w:t>
      </w:r>
      <w:r>
        <w:rPr>
          <w:rFonts w:ascii="Calibri" w:eastAsia="Calibri" w:hAnsi="Calibri" w:cs="Calibri"/>
          <w:spacing w:val="2"/>
          <w:sz w:val="32"/>
          <w:szCs w:val="32"/>
        </w:rPr>
        <w:t>d</w:t>
      </w:r>
      <w:r>
        <w:rPr>
          <w:rFonts w:ascii="Calibri" w:eastAsia="Calibri" w:hAnsi="Calibri" w:cs="Calibri"/>
          <w:sz w:val="32"/>
          <w:szCs w:val="32"/>
        </w:rPr>
        <w:t>s</w:t>
      </w:r>
    </w:p>
    <w:p w:rsidR="0016630A" w:rsidRDefault="00661CC0">
      <w:pPr>
        <w:ind w:left="46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pacing w:val="-1"/>
          <w:sz w:val="32"/>
          <w:szCs w:val="32"/>
        </w:rPr>
        <w:t>2</w:t>
      </w:r>
      <w:r>
        <w:rPr>
          <w:rFonts w:ascii="Calibri" w:eastAsia="Calibri" w:hAnsi="Calibri" w:cs="Calibri"/>
          <w:sz w:val="32"/>
          <w:szCs w:val="32"/>
        </w:rPr>
        <w:t>.</w:t>
      </w:r>
      <w:r>
        <w:rPr>
          <w:rFonts w:ascii="Calibri" w:eastAsia="Calibri" w:hAnsi="Calibri" w:cs="Calibri"/>
          <w:spacing w:val="45"/>
          <w:sz w:val="32"/>
          <w:szCs w:val="32"/>
        </w:rPr>
        <w:t xml:space="preserve"> </w:t>
      </w:r>
      <w:r>
        <w:rPr>
          <w:rFonts w:ascii="Calibri" w:eastAsia="Calibri" w:hAnsi="Calibri" w:cs="Calibri"/>
          <w:sz w:val="32"/>
          <w:szCs w:val="32"/>
        </w:rPr>
        <w:t>Modern</w:t>
      </w:r>
      <w:r>
        <w:rPr>
          <w:rFonts w:ascii="Calibri" w:eastAsia="Calibri" w:hAnsi="Calibri" w:cs="Calibri"/>
          <w:spacing w:val="-9"/>
          <w:sz w:val="32"/>
          <w:szCs w:val="32"/>
        </w:rPr>
        <w:t xml:space="preserve"> </w:t>
      </w:r>
      <w:r>
        <w:rPr>
          <w:rFonts w:ascii="Calibri" w:eastAsia="Calibri" w:hAnsi="Calibri" w:cs="Calibri"/>
          <w:sz w:val="32"/>
          <w:szCs w:val="32"/>
        </w:rPr>
        <w:t>m</w:t>
      </w:r>
      <w:r>
        <w:rPr>
          <w:rFonts w:ascii="Calibri" w:eastAsia="Calibri" w:hAnsi="Calibri" w:cs="Calibri"/>
          <w:spacing w:val="-1"/>
          <w:sz w:val="32"/>
          <w:szCs w:val="32"/>
        </w:rPr>
        <w:t>e</w:t>
      </w:r>
      <w:r>
        <w:rPr>
          <w:rFonts w:ascii="Calibri" w:eastAsia="Calibri" w:hAnsi="Calibri" w:cs="Calibri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sz w:val="32"/>
          <w:szCs w:val="32"/>
        </w:rPr>
        <w:t>ho</w:t>
      </w:r>
      <w:r>
        <w:rPr>
          <w:rFonts w:ascii="Calibri" w:eastAsia="Calibri" w:hAnsi="Calibri" w:cs="Calibri"/>
          <w:spacing w:val="2"/>
          <w:sz w:val="32"/>
          <w:szCs w:val="32"/>
        </w:rPr>
        <w:t>d</w:t>
      </w:r>
      <w:r>
        <w:rPr>
          <w:rFonts w:ascii="Calibri" w:eastAsia="Calibri" w:hAnsi="Calibri" w:cs="Calibri"/>
          <w:sz w:val="32"/>
          <w:szCs w:val="32"/>
        </w:rPr>
        <w:t>s</w:t>
      </w:r>
    </w:p>
    <w:p w:rsidR="0016630A" w:rsidRDefault="0016630A">
      <w:pPr>
        <w:spacing w:before="2" w:line="180" w:lineRule="exact"/>
        <w:rPr>
          <w:sz w:val="19"/>
          <w:szCs w:val="19"/>
        </w:rPr>
      </w:pPr>
    </w:p>
    <w:p w:rsidR="0016630A" w:rsidRDefault="0016630A">
      <w:pPr>
        <w:spacing w:line="200" w:lineRule="exact"/>
      </w:pPr>
    </w:p>
    <w:p w:rsidR="0016630A" w:rsidRDefault="00661CC0">
      <w:pPr>
        <w:ind w:left="10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spacing w:val="1"/>
          <w:sz w:val="32"/>
          <w:szCs w:val="32"/>
        </w:rPr>
        <w:t>A</w:t>
      </w:r>
      <w:r>
        <w:rPr>
          <w:rFonts w:ascii="Calibri" w:eastAsia="Calibri" w:hAnsi="Calibri" w:cs="Calibri"/>
          <w:b/>
          <w:spacing w:val="-1"/>
          <w:sz w:val="32"/>
          <w:szCs w:val="32"/>
        </w:rPr>
        <w:t>n</w:t>
      </w:r>
      <w:r>
        <w:rPr>
          <w:rFonts w:ascii="Calibri" w:eastAsia="Calibri" w:hAnsi="Calibri" w:cs="Calibri"/>
          <w:b/>
          <w:sz w:val="32"/>
          <w:szCs w:val="32"/>
        </w:rPr>
        <w:t>cient</w:t>
      </w:r>
      <w:r>
        <w:rPr>
          <w:rFonts w:ascii="Calibri" w:eastAsia="Calibri" w:hAnsi="Calibri" w:cs="Calibri"/>
          <w:b/>
          <w:spacing w:val="-8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sz w:val="32"/>
          <w:szCs w:val="32"/>
        </w:rPr>
        <w:t>Met</w:t>
      </w:r>
      <w:r>
        <w:rPr>
          <w:rFonts w:ascii="Calibri" w:eastAsia="Calibri" w:hAnsi="Calibri" w:cs="Calibri"/>
          <w:b/>
          <w:spacing w:val="-2"/>
          <w:sz w:val="32"/>
          <w:szCs w:val="32"/>
        </w:rPr>
        <w:t>h</w:t>
      </w:r>
      <w:r>
        <w:rPr>
          <w:rFonts w:ascii="Calibri" w:eastAsia="Calibri" w:hAnsi="Calibri" w:cs="Calibri"/>
          <w:b/>
          <w:spacing w:val="3"/>
          <w:sz w:val="32"/>
          <w:szCs w:val="32"/>
        </w:rPr>
        <w:t>o</w:t>
      </w:r>
      <w:r>
        <w:rPr>
          <w:rFonts w:ascii="Calibri" w:eastAsia="Calibri" w:hAnsi="Calibri" w:cs="Calibri"/>
          <w:b/>
          <w:spacing w:val="-1"/>
          <w:sz w:val="32"/>
          <w:szCs w:val="32"/>
        </w:rPr>
        <w:t>d</w:t>
      </w:r>
      <w:r>
        <w:rPr>
          <w:rFonts w:ascii="Calibri" w:eastAsia="Calibri" w:hAnsi="Calibri" w:cs="Calibri"/>
          <w:b/>
          <w:sz w:val="32"/>
          <w:szCs w:val="32"/>
        </w:rPr>
        <w:t>s</w:t>
      </w:r>
      <w:r>
        <w:rPr>
          <w:rFonts w:ascii="Calibri" w:eastAsia="Calibri" w:hAnsi="Calibri" w:cs="Calibri"/>
          <w:b/>
          <w:spacing w:val="-10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spacing w:val="1"/>
          <w:sz w:val="32"/>
          <w:szCs w:val="32"/>
        </w:rPr>
        <w:t>o</w:t>
      </w:r>
      <w:r>
        <w:rPr>
          <w:rFonts w:ascii="Calibri" w:eastAsia="Calibri" w:hAnsi="Calibri" w:cs="Calibri"/>
          <w:b/>
          <w:sz w:val="32"/>
          <w:szCs w:val="32"/>
        </w:rPr>
        <w:t>f</w:t>
      </w:r>
      <w:r>
        <w:rPr>
          <w:rFonts w:ascii="Calibri" w:eastAsia="Calibri" w:hAnsi="Calibri" w:cs="Calibri"/>
          <w:b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sz w:val="32"/>
          <w:szCs w:val="32"/>
        </w:rPr>
        <w:t>Trans</w:t>
      </w:r>
      <w:r>
        <w:rPr>
          <w:rFonts w:ascii="Calibri" w:eastAsia="Calibri" w:hAnsi="Calibri" w:cs="Calibri"/>
          <w:b/>
          <w:spacing w:val="-1"/>
          <w:sz w:val="32"/>
          <w:szCs w:val="32"/>
        </w:rPr>
        <w:t>m</w:t>
      </w:r>
      <w:r>
        <w:rPr>
          <w:rFonts w:ascii="Calibri" w:eastAsia="Calibri" w:hAnsi="Calibri" w:cs="Calibri"/>
          <w:b/>
          <w:sz w:val="32"/>
          <w:szCs w:val="32"/>
        </w:rPr>
        <w:t>i</w:t>
      </w:r>
      <w:r>
        <w:rPr>
          <w:rFonts w:ascii="Calibri" w:eastAsia="Calibri" w:hAnsi="Calibri" w:cs="Calibri"/>
          <w:b/>
          <w:spacing w:val="3"/>
          <w:sz w:val="32"/>
          <w:szCs w:val="32"/>
        </w:rPr>
        <w:t>t</w:t>
      </w:r>
      <w:r>
        <w:rPr>
          <w:rFonts w:ascii="Calibri" w:eastAsia="Calibri" w:hAnsi="Calibri" w:cs="Calibri"/>
          <w:b/>
          <w:sz w:val="32"/>
          <w:szCs w:val="32"/>
        </w:rPr>
        <w:t>ting</w:t>
      </w:r>
      <w:r>
        <w:rPr>
          <w:rFonts w:ascii="Calibri" w:eastAsia="Calibri" w:hAnsi="Calibri" w:cs="Calibri"/>
          <w:b/>
          <w:spacing w:val="-13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spacing w:val="-1"/>
          <w:sz w:val="32"/>
          <w:szCs w:val="32"/>
        </w:rPr>
        <w:t>I</w:t>
      </w:r>
      <w:r>
        <w:rPr>
          <w:rFonts w:ascii="Calibri" w:eastAsia="Calibri" w:hAnsi="Calibri" w:cs="Calibri"/>
          <w:b/>
          <w:spacing w:val="1"/>
          <w:sz w:val="32"/>
          <w:szCs w:val="32"/>
        </w:rPr>
        <w:t>n</w:t>
      </w:r>
      <w:r>
        <w:rPr>
          <w:rFonts w:ascii="Calibri" w:eastAsia="Calibri" w:hAnsi="Calibri" w:cs="Calibri"/>
          <w:b/>
          <w:sz w:val="32"/>
          <w:szCs w:val="32"/>
        </w:rPr>
        <w:t>f</w:t>
      </w:r>
      <w:r>
        <w:rPr>
          <w:rFonts w:ascii="Calibri" w:eastAsia="Calibri" w:hAnsi="Calibri" w:cs="Calibri"/>
          <w:b/>
          <w:spacing w:val="1"/>
          <w:sz w:val="32"/>
          <w:szCs w:val="32"/>
        </w:rPr>
        <w:t>o</w:t>
      </w:r>
      <w:r>
        <w:rPr>
          <w:rFonts w:ascii="Calibri" w:eastAsia="Calibri" w:hAnsi="Calibri" w:cs="Calibri"/>
          <w:b/>
          <w:sz w:val="32"/>
          <w:szCs w:val="32"/>
        </w:rPr>
        <w:t>rmati</w:t>
      </w:r>
      <w:r>
        <w:rPr>
          <w:rFonts w:ascii="Calibri" w:eastAsia="Calibri" w:hAnsi="Calibri" w:cs="Calibri"/>
          <w:b/>
          <w:spacing w:val="1"/>
          <w:sz w:val="32"/>
          <w:szCs w:val="32"/>
        </w:rPr>
        <w:t>on</w:t>
      </w:r>
      <w:r>
        <w:rPr>
          <w:rFonts w:ascii="Calibri" w:eastAsia="Calibri" w:hAnsi="Calibri" w:cs="Calibri"/>
          <w:b/>
          <w:sz w:val="32"/>
          <w:szCs w:val="32"/>
        </w:rPr>
        <w:t>:</w:t>
      </w:r>
    </w:p>
    <w:p w:rsidR="0016630A" w:rsidRDefault="00661CC0">
      <w:pPr>
        <w:spacing w:line="380" w:lineRule="exact"/>
        <w:ind w:left="10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position w:val="1"/>
          <w:sz w:val="32"/>
          <w:szCs w:val="32"/>
        </w:rPr>
        <w:t>These</w:t>
      </w:r>
      <w:r>
        <w:rPr>
          <w:rFonts w:ascii="Calibri" w:eastAsia="Calibri" w:hAnsi="Calibri" w:cs="Calibri"/>
          <w:spacing w:val="-9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position w:val="1"/>
          <w:sz w:val="32"/>
          <w:szCs w:val="32"/>
        </w:rPr>
        <w:t>a</w:t>
      </w:r>
      <w:r>
        <w:rPr>
          <w:rFonts w:ascii="Calibri" w:eastAsia="Calibri" w:hAnsi="Calibri" w:cs="Calibri"/>
          <w:spacing w:val="2"/>
          <w:position w:val="1"/>
          <w:sz w:val="32"/>
          <w:szCs w:val="32"/>
        </w:rPr>
        <w:t>r</w:t>
      </w:r>
      <w:r>
        <w:rPr>
          <w:rFonts w:ascii="Calibri" w:eastAsia="Calibri" w:hAnsi="Calibri" w:cs="Calibri"/>
          <w:position w:val="1"/>
          <w:sz w:val="32"/>
          <w:szCs w:val="32"/>
        </w:rPr>
        <w:t>e</w:t>
      </w:r>
      <w:r>
        <w:rPr>
          <w:rFonts w:ascii="Calibri" w:eastAsia="Calibri" w:hAnsi="Calibri" w:cs="Calibri"/>
          <w:spacing w:val="-4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position w:val="1"/>
          <w:sz w:val="32"/>
          <w:szCs w:val="32"/>
        </w:rPr>
        <w:t>the</w:t>
      </w:r>
      <w:r>
        <w:rPr>
          <w:rFonts w:ascii="Calibri" w:eastAsia="Calibri" w:hAnsi="Calibri" w:cs="Calibri"/>
          <w:spacing w:val="-2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position w:val="1"/>
          <w:sz w:val="32"/>
          <w:szCs w:val="32"/>
        </w:rPr>
        <w:t>m</w:t>
      </w:r>
      <w:r>
        <w:rPr>
          <w:rFonts w:ascii="Calibri" w:eastAsia="Calibri" w:hAnsi="Calibri" w:cs="Calibri"/>
          <w:spacing w:val="-1"/>
          <w:position w:val="1"/>
          <w:sz w:val="32"/>
          <w:szCs w:val="32"/>
        </w:rPr>
        <w:t>e</w:t>
      </w:r>
      <w:r>
        <w:rPr>
          <w:rFonts w:ascii="Calibri" w:eastAsia="Calibri" w:hAnsi="Calibri" w:cs="Calibri"/>
          <w:spacing w:val="3"/>
          <w:position w:val="1"/>
          <w:sz w:val="32"/>
          <w:szCs w:val="32"/>
        </w:rPr>
        <w:t>t</w:t>
      </w:r>
      <w:r>
        <w:rPr>
          <w:rFonts w:ascii="Calibri" w:eastAsia="Calibri" w:hAnsi="Calibri" w:cs="Calibri"/>
          <w:position w:val="1"/>
          <w:sz w:val="32"/>
          <w:szCs w:val="32"/>
        </w:rPr>
        <w:t>hods</w:t>
      </w:r>
      <w:r>
        <w:rPr>
          <w:rFonts w:ascii="Calibri" w:eastAsia="Calibri" w:hAnsi="Calibri" w:cs="Calibri"/>
          <w:spacing w:val="-10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position w:val="1"/>
          <w:sz w:val="32"/>
          <w:szCs w:val="32"/>
        </w:rPr>
        <w:t>used</w:t>
      </w:r>
      <w:r>
        <w:rPr>
          <w:rFonts w:ascii="Calibri" w:eastAsia="Calibri" w:hAnsi="Calibri" w:cs="Calibri"/>
          <w:spacing w:val="-4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position w:val="1"/>
          <w:sz w:val="32"/>
          <w:szCs w:val="32"/>
        </w:rPr>
        <w:t>by</w:t>
      </w:r>
      <w:r>
        <w:rPr>
          <w:rFonts w:ascii="Calibri" w:eastAsia="Calibri" w:hAnsi="Calibri" w:cs="Calibri"/>
          <w:spacing w:val="-3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position w:val="1"/>
          <w:sz w:val="32"/>
          <w:szCs w:val="32"/>
        </w:rPr>
        <w:t>o</w:t>
      </w:r>
      <w:r>
        <w:rPr>
          <w:rFonts w:ascii="Calibri" w:eastAsia="Calibri" w:hAnsi="Calibri" w:cs="Calibri"/>
          <w:spacing w:val="2"/>
          <w:position w:val="1"/>
          <w:sz w:val="32"/>
          <w:szCs w:val="32"/>
        </w:rPr>
        <w:t>u</w:t>
      </w:r>
      <w:r>
        <w:rPr>
          <w:rFonts w:ascii="Calibri" w:eastAsia="Calibri" w:hAnsi="Calibri" w:cs="Calibri"/>
          <w:position w:val="1"/>
          <w:sz w:val="32"/>
          <w:szCs w:val="32"/>
        </w:rPr>
        <w:t>r</w:t>
      </w:r>
      <w:r>
        <w:rPr>
          <w:rFonts w:ascii="Calibri" w:eastAsia="Calibri" w:hAnsi="Calibri" w:cs="Calibri"/>
          <w:spacing w:val="-5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spacing w:val="3"/>
          <w:position w:val="1"/>
          <w:sz w:val="32"/>
          <w:szCs w:val="32"/>
        </w:rPr>
        <w:t>f</w:t>
      </w:r>
      <w:r>
        <w:rPr>
          <w:rFonts w:ascii="Calibri" w:eastAsia="Calibri" w:hAnsi="Calibri" w:cs="Calibri"/>
          <w:position w:val="1"/>
          <w:sz w:val="32"/>
          <w:szCs w:val="32"/>
        </w:rPr>
        <w:t>o</w:t>
      </w:r>
      <w:r>
        <w:rPr>
          <w:rFonts w:ascii="Calibri" w:eastAsia="Calibri" w:hAnsi="Calibri" w:cs="Calibri"/>
          <w:spacing w:val="-1"/>
          <w:position w:val="1"/>
          <w:sz w:val="32"/>
          <w:szCs w:val="32"/>
        </w:rPr>
        <w:t>r</w:t>
      </w:r>
      <w:r>
        <w:rPr>
          <w:rFonts w:ascii="Calibri" w:eastAsia="Calibri" w:hAnsi="Calibri" w:cs="Calibri"/>
          <w:position w:val="1"/>
          <w:sz w:val="32"/>
          <w:szCs w:val="32"/>
        </w:rPr>
        <w:t>ef</w:t>
      </w:r>
      <w:r>
        <w:rPr>
          <w:rFonts w:ascii="Calibri" w:eastAsia="Calibri" w:hAnsi="Calibri" w:cs="Calibri"/>
          <w:spacing w:val="1"/>
          <w:position w:val="1"/>
          <w:sz w:val="32"/>
          <w:szCs w:val="32"/>
        </w:rPr>
        <w:t>at</w:t>
      </w:r>
      <w:r>
        <w:rPr>
          <w:rFonts w:ascii="Calibri" w:eastAsia="Calibri" w:hAnsi="Calibri" w:cs="Calibri"/>
          <w:position w:val="1"/>
          <w:sz w:val="32"/>
          <w:szCs w:val="32"/>
        </w:rPr>
        <w:t>he</w:t>
      </w:r>
      <w:r>
        <w:rPr>
          <w:rFonts w:ascii="Calibri" w:eastAsia="Calibri" w:hAnsi="Calibri" w:cs="Calibri"/>
          <w:spacing w:val="-1"/>
          <w:position w:val="1"/>
          <w:sz w:val="32"/>
          <w:szCs w:val="32"/>
        </w:rPr>
        <w:t>r</w:t>
      </w:r>
      <w:r>
        <w:rPr>
          <w:rFonts w:ascii="Calibri" w:eastAsia="Calibri" w:hAnsi="Calibri" w:cs="Calibri"/>
          <w:position w:val="1"/>
          <w:sz w:val="32"/>
          <w:szCs w:val="32"/>
        </w:rPr>
        <w:t>s.</w:t>
      </w:r>
      <w:r>
        <w:rPr>
          <w:rFonts w:ascii="Calibri" w:eastAsia="Calibri" w:hAnsi="Calibri" w:cs="Calibri"/>
          <w:spacing w:val="-8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position w:val="1"/>
          <w:sz w:val="32"/>
          <w:szCs w:val="32"/>
        </w:rPr>
        <w:t>T</w:t>
      </w:r>
      <w:r>
        <w:rPr>
          <w:rFonts w:ascii="Calibri" w:eastAsia="Calibri" w:hAnsi="Calibri" w:cs="Calibri"/>
          <w:spacing w:val="3"/>
          <w:position w:val="1"/>
          <w:sz w:val="32"/>
          <w:szCs w:val="32"/>
        </w:rPr>
        <w:t>h</w:t>
      </w:r>
      <w:r>
        <w:rPr>
          <w:rFonts w:ascii="Calibri" w:eastAsia="Calibri" w:hAnsi="Calibri" w:cs="Calibri"/>
          <w:position w:val="1"/>
          <w:sz w:val="32"/>
          <w:szCs w:val="32"/>
        </w:rPr>
        <w:t>ey</w:t>
      </w:r>
      <w:r>
        <w:rPr>
          <w:rFonts w:ascii="Calibri" w:eastAsia="Calibri" w:hAnsi="Calibri" w:cs="Calibri"/>
          <w:spacing w:val="-7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spacing w:val="3"/>
          <w:position w:val="1"/>
          <w:sz w:val="32"/>
          <w:szCs w:val="32"/>
        </w:rPr>
        <w:t>i</w:t>
      </w:r>
      <w:r>
        <w:rPr>
          <w:rFonts w:ascii="Calibri" w:eastAsia="Calibri" w:hAnsi="Calibri" w:cs="Calibri"/>
          <w:position w:val="1"/>
          <w:sz w:val="32"/>
          <w:szCs w:val="32"/>
        </w:rPr>
        <w:t>ncl</w:t>
      </w:r>
      <w:r>
        <w:rPr>
          <w:rFonts w:ascii="Calibri" w:eastAsia="Calibri" w:hAnsi="Calibri" w:cs="Calibri"/>
          <w:spacing w:val="1"/>
          <w:position w:val="1"/>
          <w:sz w:val="32"/>
          <w:szCs w:val="32"/>
        </w:rPr>
        <w:t>u</w:t>
      </w:r>
      <w:r>
        <w:rPr>
          <w:rFonts w:ascii="Calibri" w:eastAsia="Calibri" w:hAnsi="Calibri" w:cs="Calibri"/>
          <w:position w:val="1"/>
          <w:sz w:val="32"/>
          <w:szCs w:val="32"/>
        </w:rPr>
        <w:t>de</w:t>
      </w:r>
      <w:r>
        <w:rPr>
          <w:rFonts w:ascii="Calibri" w:eastAsia="Calibri" w:hAnsi="Calibri" w:cs="Calibri"/>
          <w:spacing w:val="-9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position w:val="1"/>
          <w:sz w:val="32"/>
          <w:szCs w:val="32"/>
        </w:rPr>
        <w:t>t</w:t>
      </w:r>
      <w:r>
        <w:rPr>
          <w:rFonts w:ascii="Calibri" w:eastAsia="Calibri" w:hAnsi="Calibri" w:cs="Calibri"/>
          <w:spacing w:val="1"/>
          <w:position w:val="1"/>
          <w:sz w:val="32"/>
          <w:szCs w:val="32"/>
        </w:rPr>
        <w:t>h</w:t>
      </w:r>
      <w:r>
        <w:rPr>
          <w:rFonts w:ascii="Calibri" w:eastAsia="Calibri" w:hAnsi="Calibri" w:cs="Calibri"/>
          <w:position w:val="1"/>
          <w:sz w:val="32"/>
          <w:szCs w:val="32"/>
        </w:rPr>
        <w:t>e</w:t>
      </w:r>
      <w:r>
        <w:rPr>
          <w:rFonts w:ascii="Calibri" w:eastAsia="Calibri" w:hAnsi="Calibri" w:cs="Calibri"/>
          <w:spacing w:val="-4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position w:val="1"/>
          <w:sz w:val="32"/>
          <w:szCs w:val="32"/>
        </w:rPr>
        <w:t>fo</w:t>
      </w:r>
      <w:r>
        <w:rPr>
          <w:rFonts w:ascii="Calibri" w:eastAsia="Calibri" w:hAnsi="Calibri" w:cs="Calibri"/>
          <w:spacing w:val="1"/>
          <w:position w:val="1"/>
          <w:sz w:val="32"/>
          <w:szCs w:val="32"/>
        </w:rPr>
        <w:t>ll</w:t>
      </w:r>
      <w:r>
        <w:rPr>
          <w:rFonts w:ascii="Calibri" w:eastAsia="Calibri" w:hAnsi="Calibri" w:cs="Calibri"/>
          <w:position w:val="1"/>
          <w:sz w:val="32"/>
          <w:szCs w:val="32"/>
        </w:rPr>
        <w:t>owin</w:t>
      </w:r>
      <w:r>
        <w:rPr>
          <w:rFonts w:ascii="Calibri" w:eastAsia="Calibri" w:hAnsi="Calibri" w:cs="Calibri"/>
          <w:spacing w:val="2"/>
          <w:position w:val="1"/>
          <w:sz w:val="32"/>
          <w:szCs w:val="32"/>
        </w:rPr>
        <w:t>g</w:t>
      </w:r>
      <w:r>
        <w:rPr>
          <w:rFonts w:ascii="Calibri" w:eastAsia="Calibri" w:hAnsi="Calibri" w:cs="Calibri"/>
          <w:position w:val="1"/>
          <w:sz w:val="32"/>
          <w:szCs w:val="32"/>
        </w:rPr>
        <w:t>:</w:t>
      </w:r>
    </w:p>
    <w:p w:rsidR="0016630A" w:rsidRDefault="0016630A">
      <w:pPr>
        <w:spacing w:before="7" w:line="100" w:lineRule="exact"/>
        <w:rPr>
          <w:sz w:val="11"/>
          <w:szCs w:val="11"/>
        </w:rPr>
      </w:pPr>
    </w:p>
    <w:p w:rsidR="0016630A" w:rsidRDefault="0016630A">
      <w:pPr>
        <w:spacing w:line="200" w:lineRule="exact"/>
      </w:pPr>
    </w:p>
    <w:p w:rsidR="0016630A" w:rsidRDefault="0016630A">
      <w:pPr>
        <w:spacing w:line="200" w:lineRule="exact"/>
      </w:pPr>
    </w:p>
    <w:p w:rsidR="0016630A" w:rsidRDefault="0016630A">
      <w:pPr>
        <w:spacing w:line="200" w:lineRule="exact"/>
      </w:pPr>
    </w:p>
    <w:p w:rsidR="0016630A" w:rsidRDefault="0016630A">
      <w:pPr>
        <w:spacing w:line="200" w:lineRule="exact"/>
      </w:pPr>
    </w:p>
    <w:p w:rsidR="0016630A" w:rsidRDefault="00661CC0">
      <w:pPr>
        <w:ind w:left="46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1</w:t>
      </w:r>
      <w:r>
        <w:rPr>
          <w:rFonts w:ascii="Calibri" w:eastAsia="Calibri" w:hAnsi="Calibri" w:cs="Calibri"/>
          <w:color w:val="333333"/>
          <w:sz w:val="32"/>
          <w:szCs w:val="32"/>
        </w:rPr>
        <w:t>.</w:t>
      </w:r>
      <w:r>
        <w:rPr>
          <w:rFonts w:ascii="Calibri" w:eastAsia="Calibri" w:hAnsi="Calibri" w:cs="Calibri"/>
          <w:color w:val="333333"/>
          <w:spacing w:val="4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O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al</w:t>
      </w:r>
      <w:r>
        <w:rPr>
          <w:rFonts w:ascii="Calibri" w:eastAsia="Calibri" w:hAnsi="Calibri" w:cs="Calibri"/>
          <w:color w:val="333333"/>
          <w:spacing w:val="-4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Me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z w:val="32"/>
          <w:szCs w:val="32"/>
        </w:rPr>
        <w:t>hod</w:t>
      </w:r>
    </w:p>
    <w:p w:rsidR="0016630A" w:rsidRDefault="00661CC0">
      <w:pPr>
        <w:spacing w:line="380" w:lineRule="exact"/>
        <w:ind w:left="46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color w:val="333333"/>
          <w:spacing w:val="-1"/>
          <w:position w:val="1"/>
          <w:sz w:val="32"/>
          <w:szCs w:val="32"/>
        </w:rPr>
        <w:t>2</w:t>
      </w:r>
      <w:r>
        <w:rPr>
          <w:rFonts w:ascii="Calibri" w:eastAsia="Calibri" w:hAnsi="Calibri" w:cs="Calibri"/>
          <w:color w:val="333333"/>
          <w:position w:val="1"/>
          <w:sz w:val="32"/>
          <w:szCs w:val="32"/>
        </w:rPr>
        <w:t>.</w:t>
      </w:r>
      <w:r>
        <w:rPr>
          <w:rFonts w:ascii="Calibri" w:eastAsia="Calibri" w:hAnsi="Calibri" w:cs="Calibri"/>
          <w:color w:val="333333"/>
          <w:spacing w:val="45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position w:val="1"/>
          <w:sz w:val="32"/>
          <w:szCs w:val="32"/>
        </w:rPr>
        <w:t>Drum</w:t>
      </w:r>
      <w:r>
        <w:rPr>
          <w:rFonts w:ascii="Calibri" w:eastAsia="Calibri" w:hAnsi="Calibri" w:cs="Calibri"/>
          <w:color w:val="333333"/>
          <w:spacing w:val="-6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position w:val="1"/>
          <w:sz w:val="32"/>
          <w:szCs w:val="32"/>
        </w:rPr>
        <w:t>B</w:t>
      </w:r>
      <w:r>
        <w:rPr>
          <w:rFonts w:ascii="Calibri" w:eastAsia="Calibri" w:hAnsi="Calibri" w:cs="Calibri"/>
          <w:color w:val="333333"/>
          <w:spacing w:val="-1"/>
          <w:position w:val="1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position w:val="1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2"/>
          <w:position w:val="1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pacing w:val="1"/>
          <w:position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position w:val="1"/>
          <w:sz w:val="32"/>
          <w:szCs w:val="32"/>
        </w:rPr>
        <w:t>ng</w:t>
      </w:r>
    </w:p>
    <w:p w:rsidR="0016630A" w:rsidRDefault="00661CC0">
      <w:pPr>
        <w:ind w:left="46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3</w:t>
      </w:r>
      <w:r>
        <w:rPr>
          <w:rFonts w:ascii="Calibri" w:eastAsia="Calibri" w:hAnsi="Calibri" w:cs="Calibri"/>
          <w:color w:val="333333"/>
          <w:sz w:val="32"/>
          <w:szCs w:val="32"/>
        </w:rPr>
        <w:t>.</w:t>
      </w:r>
      <w:r>
        <w:rPr>
          <w:rFonts w:ascii="Calibri" w:eastAsia="Calibri" w:hAnsi="Calibri" w:cs="Calibri"/>
          <w:color w:val="333333"/>
          <w:spacing w:val="4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Fire</w:t>
      </w:r>
      <w:r>
        <w:rPr>
          <w:rFonts w:ascii="Calibri" w:eastAsia="Calibri" w:hAnsi="Calibri" w:cs="Calibri"/>
          <w:color w:val="333333"/>
          <w:spacing w:val="-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Li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g</w:t>
      </w:r>
      <w:r>
        <w:rPr>
          <w:rFonts w:ascii="Calibri" w:eastAsia="Calibri" w:hAnsi="Calibri" w:cs="Calibri"/>
          <w:color w:val="333333"/>
          <w:sz w:val="32"/>
          <w:szCs w:val="32"/>
        </w:rPr>
        <w:t>h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ti</w:t>
      </w:r>
      <w:r>
        <w:rPr>
          <w:rFonts w:ascii="Calibri" w:eastAsia="Calibri" w:hAnsi="Calibri" w:cs="Calibri"/>
          <w:color w:val="333333"/>
          <w:sz w:val="32"/>
          <w:szCs w:val="32"/>
        </w:rPr>
        <w:t>ng</w:t>
      </w:r>
    </w:p>
    <w:p w:rsidR="0016630A" w:rsidRDefault="00661CC0">
      <w:pPr>
        <w:spacing w:before="1"/>
        <w:ind w:left="46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4</w:t>
      </w:r>
      <w:r>
        <w:rPr>
          <w:rFonts w:ascii="Calibri" w:eastAsia="Calibri" w:hAnsi="Calibri" w:cs="Calibri"/>
          <w:color w:val="333333"/>
          <w:sz w:val="32"/>
          <w:szCs w:val="32"/>
        </w:rPr>
        <w:t>.</w:t>
      </w:r>
      <w:r>
        <w:rPr>
          <w:rFonts w:ascii="Calibri" w:eastAsia="Calibri" w:hAnsi="Calibri" w:cs="Calibri"/>
          <w:color w:val="333333"/>
          <w:spacing w:val="4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Town</w:t>
      </w:r>
      <w:r>
        <w:rPr>
          <w:rFonts w:ascii="Calibri" w:eastAsia="Calibri" w:hAnsi="Calibri" w:cs="Calibri"/>
          <w:color w:val="333333"/>
          <w:spacing w:val="-7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C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ying</w:t>
      </w:r>
    </w:p>
    <w:p w:rsidR="0016630A" w:rsidRDefault="00661CC0">
      <w:pPr>
        <w:ind w:left="46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5</w:t>
      </w:r>
      <w:r>
        <w:rPr>
          <w:rFonts w:ascii="Calibri" w:eastAsia="Calibri" w:hAnsi="Calibri" w:cs="Calibri"/>
          <w:color w:val="333333"/>
          <w:sz w:val="32"/>
          <w:szCs w:val="32"/>
        </w:rPr>
        <w:t>.</w:t>
      </w:r>
      <w:r>
        <w:rPr>
          <w:rFonts w:ascii="Calibri" w:eastAsia="Calibri" w:hAnsi="Calibri" w:cs="Calibri"/>
          <w:color w:val="333333"/>
          <w:spacing w:val="4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Whis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tli</w:t>
      </w:r>
      <w:r>
        <w:rPr>
          <w:rFonts w:ascii="Calibri" w:eastAsia="Calibri" w:hAnsi="Calibri" w:cs="Calibri"/>
          <w:color w:val="333333"/>
          <w:sz w:val="32"/>
          <w:szCs w:val="32"/>
        </w:rPr>
        <w:t>ng</w:t>
      </w:r>
    </w:p>
    <w:p w:rsidR="0016630A" w:rsidRDefault="00661CC0">
      <w:pPr>
        <w:spacing w:line="380" w:lineRule="exact"/>
        <w:ind w:left="46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color w:val="333333"/>
          <w:spacing w:val="-1"/>
          <w:position w:val="1"/>
          <w:sz w:val="32"/>
          <w:szCs w:val="32"/>
        </w:rPr>
        <w:t>6</w:t>
      </w:r>
      <w:r>
        <w:rPr>
          <w:rFonts w:ascii="Calibri" w:eastAsia="Calibri" w:hAnsi="Calibri" w:cs="Calibri"/>
          <w:color w:val="333333"/>
          <w:position w:val="1"/>
          <w:sz w:val="32"/>
          <w:szCs w:val="32"/>
        </w:rPr>
        <w:t>.</w:t>
      </w:r>
      <w:r>
        <w:rPr>
          <w:rFonts w:ascii="Calibri" w:eastAsia="Calibri" w:hAnsi="Calibri" w:cs="Calibri"/>
          <w:color w:val="333333"/>
          <w:spacing w:val="45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position w:val="1"/>
          <w:sz w:val="32"/>
          <w:szCs w:val="32"/>
        </w:rPr>
        <w:t>Drawi</w:t>
      </w:r>
      <w:r>
        <w:rPr>
          <w:rFonts w:ascii="Calibri" w:eastAsia="Calibri" w:hAnsi="Calibri" w:cs="Calibri"/>
          <w:color w:val="333333"/>
          <w:spacing w:val="1"/>
          <w:position w:val="1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position w:val="1"/>
          <w:sz w:val="32"/>
          <w:szCs w:val="32"/>
        </w:rPr>
        <w:t>g</w:t>
      </w:r>
      <w:r>
        <w:rPr>
          <w:rFonts w:ascii="Calibri" w:eastAsia="Calibri" w:hAnsi="Calibri" w:cs="Calibri"/>
          <w:color w:val="333333"/>
          <w:spacing w:val="-11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position w:val="1"/>
          <w:sz w:val="32"/>
          <w:szCs w:val="32"/>
        </w:rPr>
        <w:t>Di</w:t>
      </w:r>
      <w:r>
        <w:rPr>
          <w:rFonts w:ascii="Calibri" w:eastAsia="Calibri" w:hAnsi="Calibri" w:cs="Calibri"/>
          <w:color w:val="333333"/>
          <w:position w:val="1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1"/>
          <w:position w:val="1"/>
          <w:sz w:val="32"/>
          <w:szCs w:val="32"/>
        </w:rPr>
        <w:t>g</w:t>
      </w:r>
      <w:r>
        <w:rPr>
          <w:rFonts w:ascii="Calibri" w:eastAsia="Calibri" w:hAnsi="Calibri" w:cs="Calibri"/>
          <w:color w:val="333333"/>
          <w:spacing w:val="-1"/>
          <w:position w:val="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position w:val="1"/>
          <w:sz w:val="32"/>
          <w:szCs w:val="32"/>
        </w:rPr>
        <w:t>ams</w:t>
      </w:r>
    </w:p>
    <w:p w:rsidR="0016630A" w:rsidRDefault="00661CC0">
      <w:pPr>
        <w:ind w:left="46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7</w:t>
      </w:r>
      <w:r>
        <w:rPr>
          <w:rFonts w:ascii="Calibri" w:eastAsia="Calibri" w:hAnsi="Calibri" w:cs="Calibri"/>
          <w:color w:val="333333"/>
          <w:sz w:val="32"/>
          <w:szCs w:val="32"/>
        </w:rPr>
        <w:t>.</w:t>
      </w:r>
      <w:r>
        <w:rPr>
          <w:rFonts w:ascii="Calibri" w:eastAsia="Calibri" w:hAnsi="Calibri" w:cs="Calibri"/>
          <w:color w:val="333333"/>
          <w:spacing w:val="4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M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k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ng</w:t>
      </w:r>
      <w:r>
        <w:rPr>
          <w:rFonts w:ascii="Calibri" w:eastAsia="Calibri" w:hAnsi="Calibri" w:cs="Calibri"/>
          <w:color w:val="333333"/>
          <w:spacing w:val="-9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z w:val="32"/>
          <w:szCs w:val="32"/>
        </w:rPr>
        <w:t>p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es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pacing w:val="3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ons</w:t>
      </w:r>
      <w:bookmarkStart w:id="0" w:name="_GoBack"/>
      <w:bookmarkEnd w:id="0"/>
    </w:p>
    <w:p w:rsidR="0016630A" w:rsidRDefault="0016630A">
      <w:pPr>
        <w:spacing w:before="1" w:line="280" w:lineRule="exact"/>
        <w:rPr>
          <w:sz w:val="28"/>
          <w:szCs w:val="28"/>
        </w:rPr>
      </w:pPr>
    </w:p>
    <w:p w:rsidR="0016630A" w:rsidRDefault="00661CC0">
      <w:pPr>
        <w:ind w:left="10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color w:val="333333"/>
          <w:sz w:val="32"/>
          <w:szCs w:val="32"/>
        </w:rPr>
        <w:t>O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al</w:t>
      </w:r>
      <w:r>
        <w:rPr>
          <w:rFonts w:ascii="Calibri" w:eastAsia="Calibri" w:hAnsi="Calibri" w:cs="Calibri"/>
          <w:color w:val="333333"/>
          <w:spacing w:val="-4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m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z w:val="32"/>
          <w:szCs w:val="32"/>
        </w:rPr>
        <w:t>hod</w:t>
      </w:r>
    </w:p>
    <w:p w:rsidR="0016630A" w:rsidRDefault="0016630A">
      <w:pPr>
        <w:spacing w:before="18" w:line="280" w:lineRule="exact"/>
        <w:rPr>
          <w:sz w:val="28"/>
          <w:szCs w:val="28"/>
        </w:rPr>
      </w:pPr>
    </w:p>
    <w:p w:rsidR="0016630A" w:rsidRDefault="00661CC0">
      <w:pPr>
        <w:ind w:left="100" w:right="47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color w:val="333333"/>
          <w:sz w:val="32"/>
          <w:szCs w:val="32"/>
        </w:rPr>
        <w:t>Th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s</w:t>
      </w:r>
      <w:r>
        <w:rPr>
          <w:rFonts w:ascii="Calibri" w:eastAsia="Calibri" w:hAnsi="Calibri" w:cs="Calibri"/>
          <w:color w:val="333333"/>
          <w:spacing w:val="-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is</w:t>
      </w:r>
      <w:r>
        <w:rPr>
          <w:rFonts w:ascii="Calibri" w:eastAsia="Calibri" w:hAnsi="Calibri" w:cs="Calibri"/>
          <w:color w:val="333333"/>
          <w:spacing w:val="-2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one</w:t>
      </w:r>
      <w:r>
        <w:rPr>
          <w:rFonts w:ascii="Calibri" w:eastAsia="Calibri" w:hAnsi="Calibri" w:cs="Calibri"/>
          <w:color w:val="333333"/>
          <w:spacing w:val="-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of</w:t>
      </w:r>
      <w:r>
        <w:rPr>
          <w:rFonts w:ascii="Calibri" w:eastAsia="Calibri" w:hAnsi="Calibri" w:cs="Calibri"/>
          <w:color w:val="333333"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h</w:t>
      </w:r>
      <w:r>
        <w:rPr>
          <w:rFonts w:ascii="Calibri" w:eastAsia="Calibri" w:hAnsi="Calibri" w:cs="Calibri"/>
          <w:color w:val="333333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pacing w:val="-4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ol</w:t>
      </w:r>
      <w:r>
        <w:rPr>
          <w:rFonts w:ascii="Calibri" w:eastAsia="Calibri" w:hAnsi="Calibri" w:cs="Calibri"/>
          <w:color w:val="333333"/>
          <w:sz w:val="32"/>
          <w:szCs w:val="32"/>
        </w:rPr>
        <w:t>dest</w:t>
      </w:r>
      <w:r>
        <w:rPr>
          <w:rFonts w:ascii="Calibri" w:eastAsia="Calibri" w:hAnsi="Calibri" w:cs="Calibri"/>
          <w:color w:val="333333"/>
          <w:spacing w:val="-8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met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h</w:t>
      </w:r>
      <w:r>
        <w:rPr>
          <w:rFonts w:ascii="Calibri" w:eastAsia="Calibri" w:hAnsi="Calibri" w:cs="Calibri"/>
          <w:color w:val="333333"/>
          <w:sz w:val="32"/>
          <w:szCs w:val="32"/>
        </w:rPr>
        <w:t>ods</w:t>
      </w:r>
      <w:r>
        <w:rPr>
          <w:rFonts w:ascii="Calibri" w:eastAsia="Calibri" w:hAnsi="Calibri" w:cs="Calibri"/>
          <w:color w:val="333333"/>
          <w:spacing w:val="-10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of</w:t>
      </w:r>
      <w:r>
        <w:rPr>
          <w:rFonts w:ascii="Calibri" w:eastAsia="Calibri" w:hAnsi="Calibri" w:cs="Calibri"/>
          <w:color w:val="333333"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z w:val="32"/>
          <w:szCs w:val="32"/>
        </w:rPr>
        <w:t>smi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tti</w:t>
      </w:r>
      <w:r>
        <w:rPr>
          <w:rFonts w:ascii="Calibri" w:eastAsia="Calibri" w:hAnsi="Calibri" w:cs="Calibri"/>
          <w:color w:val="333333"/>
          <w:sz w:val="32"/>
          <w:szCs w:val="32"/>
        </w:rPr>
        <w:t>ng</w:t>
      </w:r>
      <w:r>
        <w:rPr>
          <w:rFonts w:ascii="Calibri" w:eastAsia="Calibri" w:hAnsi="Calibri" w:cs="Calibri"/>
          <w:color w:val="333333"/>
          <w:spacing w:val="-1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nf</w:t>
      </w:r>
      <w:r>
        <w:rPr>
          <w:rFonts w:ascii="Calibri" w:eastAsia="Calibri" w:hAnsi="Calibri" w:cs="Calibri"/>
          <w:color w:val="333333"/>
          <w:sz w:val="32"/>
          <w:szCs w:val="32"/>
        </w:rPr>
        <w:t>o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ma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ti</w:t>
      </w:r>
      <w:r>
        <w:rPr>
          <w:rFonts w:ascii="Calibri" w:eastAsia="Calibri" w:hAnsi="Calibri" w:cs="Calibri"/>
          <w:color w:val="333333"/>
          <w:sz w:val="32"/>
          <w:szCs w:val="32"/>
        </w:rPr>
        <w:t>on.</w:t>
      </w:r>
      <w:r>
        <w:rPr>
          <w:rFonts w:ascii="Calibri" w:eastAsia="Calibri" w:hAnsi="Calibri" w:cs="Calibri"/>
          <w:color w:val="333333"/>
          <w:spacing w:val="-16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pacing w:val="-2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s</w:t>
      </w:r>
      <w:r>
        <w:rPr>
          <w:rFonts w:ascii="Calibri" w:eastAsia="Calibri" w:hAnsi="Calibri" w:cs="Calibri"/>
          <w:color w:val="333333"/>
          <w:spacing w:val="-2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h</w:t>
      </w:r>
      <w:r>
        <w:rPr>
          <w:rFonts w:ascii="Calibri" w:eastAsia="Calibri" w:hAnsi="Calibri" w:cs="Calibri"/>
          <w:color w:val="333333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pacing w:val="-4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er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-2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of</w:t>
      </w:r>
      <w:r>
        <w:rPr>
          <w:rFonts w:ascii="Calibri" w:eastAsia="Calibri" w:hAnsi="Calibri" w:cs="Calibri"/>
          <w:color w:val="333333"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our great</w:t>
      </w:r>
      <w:r>
        <w:rPr>
          <w:rFonts w:ascii="Calibri" w:eastAsia="Calibri" w:hAnsi="Calibri" w:cs="Calibri"/>
          <w:color w:val="333333"/>
          <w:spacing w:val="-6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gran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df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z w:val="32"/>
          <w:szCs w:val="32"/>
        </w:rPr>
        <w:t>he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s</w:t>
      </w:r>
      <w:r>
        <w:rPr>
          <w:rFonts w:ascii="Calibri" w:eastAsia="Calibri" w:hAnsi="Calibri" w:cs="Calibri"/>
          <w:color w:val="333333"/>
          <w:spacing w:val="-1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when</w:t>
      </w:r>
      <w:r>
        <w:rPr>
          <w:rFonts w:ascii="Calibri" w:eastAsia="Calibri" w:hAnsi="Calibri" w:cs="Calibri"/>
          <w:color w:val="333333"/>
          <w:spacing w:val="-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f</w:t>
      </w:r>
      <w:r>
        <w:rPr>
          <w:rFonts w:ascii="Calibri" w:eastAsia="Calibri" w:hAnsi="Calibri" w:cs="Calibri"/>
          <w:color w:val="333333"/>
          <w:sz w:val="32"/>
          <w:szCs w:val="32"/>
        </w:rPr>
        <w:t>o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ma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ti</w:t>
      </w:r>
      <w:r>
        <w:rPr>
          <w:rFonts w:ascii="Calibri" w:eastAsia="Calibri" w:hAnsi="Calibri" w:cs="Calibri"/>
          <w:color w:val="333333"/>
          <w:sz w:val="32"/>
          <w:szCs w:val="32"/>
        </w:rPr>
        <w:t>on</w:t>
      </w:r>
      <w:r>
        <w:rPr>
          <w:rFonts w:ascii="Calibri" w:eastAsia="Calibri" w:hAnsi="Calibri" w:cs="Calibri"/>
          <w:color w:val="333333"/>
          <w:spacing w:val="-1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was</w:t>
      </w:r>
      <w:r>
        <w:rPr>
          <w:rFonts w:ascii="Calibri" w:eastAsia="Calibri" w:hAnsi="Calibri" w:cs="Calibri"/>
          <w:color w:val="333333"/>
          <w:spacing w:val="-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sent</w:t>
      </w:r>
      <w:r>
        <w:rPr>
          <w:rFonts w:ascii="Calibri" w:eastAsia="Calibri" w:hAnsi="Calibri" w:cs="Calibri"/>
          <w:color w:val="333333"/>
          <w:spacing w:val="-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to</w:t>
      </w:r>
      <w:r>
        <w:rPr>
          <w:rFonts w:ascii="Calibri" w:eastAsia="Calibri" w:hAnsi="Calibri" w:cs="Calibri"/>
          <w:color w:val="333333"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3"/>
          <w:sz w:val="32"/>
          <w:szCs w:val="32"/>
        </w:rPr>
        <w:t>p</w:t>
      </w:r>
      <w:r>
        <w:rPr>
          <w:rFonts w:ascii="Calibri" w:eastAsia="Calibri" w:hAnsi="Calibri" w:cs="Calibri"/>
          <w:color w:val="333333"/>
          <w:sz w:val="32"/>
          <w:szCs w:val="32"/>
        </w:rPr>
        <w:t>eop</w:t>
      </w:r>
      <w:r>
        <w:rPr>
          <w:rFonts w:ascii="Calibri" w:eastAsia="Calibri" w:hAnsi="Calibri" w:cs="Calibri"/>
          <w:color w:val="333333"/>
          <w:spacing w:val="3"/>
          <w:sz w:val="32"/>
          <w:szCs w:val="32"/>
        </w:rPr>
        <w:t>l</w:t>
      </w:r>
      <w:r>
        <w:rPr>
          <w:rFonts w:ascii="Calibri" w:eastAsia="Calibri" w:hAnsi="Calibri" w:cs="Calibri"/>
          <w:color w:val="333333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pacing w:val="-9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only</w:t>
      </w:r>
      <w:r>
        <w:rPr>
          <w:rFonts w:ascii="Calibri" w:eastAsia="Calibri" w:hAnsi="Calibri" w:cs="Calibri"/>
          <w:color w:val="333333"/>
          <w:spacing w:val="-6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h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o</w:t>
      </w:r>
      <w:r>
        <w:rPr>
          <w:rFonts w:ascii="Calibri" w:eastAsia="Calibri" w:hAnsi="Calibri" w:cs="Calibri"/>
          <w:color w:val="333333"/>
          <w:sz w:val="32"/>
          <w:szCs w:val="32"/>
        </w:rPr>
        <w:t>u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g</w:t>
      </w:r>
      <w:r>
        <w:rPr>
          <w:rFonts w:ascii="Calibri" w:eastAsia="Calibri" w:hAnsi="Calibri" w:cs="Calibri"/>
          <w:color w:val="333333"/>
          <w:sz w:val="32"/>
          <w:szCs w:val="32"/>
        </w:rPr>
        <w:t>h</w:t>
      </w:r>
      <w:r>
        <w:rPr>
          <w:rFonts w:ascii="Calibri" w:eastAsia="Calibri" w:hAnsi="Calibri" w:cs="Calibri"/>
          <w:color w:val="333333"/>
          <w:spacing w:val="-10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z w:val="32"/>
          <w:szCs w:val="32"/>
        </w:rPr>
        <w:t>he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use</w:t>
      </w:r>
    </w:p>
    <w:p w:rsidR="0016630A" w:rsidRDefault="00661CC0">
      <w:pPr>
        <w:ind w:left="100"/>
        <w:rPr>
          <w:rFonts w:ascii="Calibri" w:eastAsia="Calibri" w:hAnsi="Calibri" w:cs="Calibri"/>
          <w:sz w:val="32"/>
          <w:szCs w:val="32"/>
        </w:rPr>
      </w:pPr>
      <w:proofErr w:type="gramStart"/>
      <w:r>
        <w:rPr>
          <w:rFonts w:ascii="Calibri" w:eastAsia="Calibri" w:hAnsi="Calibri" w:cs="Calibri"/>
          <w:color w:val="333333"/>
          <w:sz w:val="32"/>
          <w:szCs w:val="32"/>
        </w:rPr>
        <w:t>of</w:t>
      </w:r>
      <w:proofErr w:type="gramEnd"/>
      <w:r>
        <w:rPr>
          <w:rFonts w:ascii="Calibri" w:eastAsia="Calibri" w:hAnsi="Calibri" w:cs="Calibri"/>
          <w:color w:val="333333"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z w:val="32"/>
          <w:szCs w:val="32"/>
        </w:rPr>
        <w:t>he</w:t>
      </w:r>
      <w:r>
        <w:rPr>
          <w:rFonts w:ascii="Calibri" w:eastAsia="Calibri" w:hAnsi="Calibri" w:cs="Calibri"/>
          <w:color w:val="333333"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m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o</w:t>
      </w:r>
      <w:r>
        <w:rPr>
          <w:rFonts w:ascii="Calibri" w:eastAsia="Calibri" w:hAnsi="Calibri" w:cs="Calibri"/>
          <w:color w:val="333333"/>
          <w:sz w:val="32"/>
          <w:szCs w:val="32"/>
        </w:rPr>
        <w:t>u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z w:val="32"/>
          <w:szCs w:val="32"/>
        </w:rPr>
        <w:t>h.</w:t>
      </w:r>
    </w:p>
    <w:p w:rsidR="0016630A" w:rsidRDefault="0016630A">
      <w:pPr>
        <w:spacing w:before="4" w:line="200" w:lineRule="exact"/>
      </w:pPr>
    </w:p>
    <w:p w:rsidR="0016630A" w:rsidRDefault="001F30CD">
      <w:pPr>
        <w:ind w:left="100"/>
        <w:sectPr w:rsidR="0016630A">
          <w:pgSz w:w="11920" w:h="16840"/>
          <w:pgMar w:top="1560" w:right="680" w:bottom="280" w:left="620" w:header="720" w:footer="720" w:gutter="0"/>
          <w:cols w:space="72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7.35pt;height:191.35pt">
            <v:imagedata r:id="rId6" o:title=""/>
          </v:shape>
        </w:pict>
      </w:r>
    </w:p>
    <w:p w:rsidR="0016630A" w:rsidRDefault="00661CC0">
      <w:pPr>
        <w:spacing w:before="39"/>
        <w:ind w:left="10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color w:val="333333"/>
          <w:sz w:val="32"/>
          <w:szCs w:val="32"/>
        </w:rPr>
        <w:lastRenderedPageBreak/>
        <w:t>Drum</w:t>
      </w:r>
      <w:r>
        <w:rPr>
          <w:rFonts w:ascii="Calibri" w:eastAsia="Calibri" w:hAnsi="Calibri" w:cs="Calibri"/>
          <w:color w:val="333333"/>
          <w:spacing w:val="-7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b</w:t>
      </w:r>
      <w:r>
        <w:rPr>
          <w:rFonts w:ascii="Calibri" w:eastAsia="Calibri" w:hAnsi="Calibri" w:cs="Calibri"/>
          <w:color w:val="333333"/>
          <w:sz w:val="32"/>
          <w:szCs w:val="32"/>
        </w:rPr>
        <w:t>ea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ti</w:t>
      </w:r>
      <w:r>
        <w:rPr>
          <w:rFonts w:ascii="Calibri" w:eastAsia="Calibri" w:hAnsi="Calibri" w:cs="Calibri"/>
          <w:color w:val="333333"/>
          <w:sz w:val="32"/>
          <w:szCs w:val="32"/>
        </w:rPr>
        <w:t>ng</w:t>
      </w:r>
    </w:p>
    <w:p w:rsidR="0016630A" w:rsidRDefault="0016630A">
      <w:pPr>
        <w:spacing w:before="1" w:line="100" w:lineRule="exact"/>
        <w:rPr>
          <w:sz w:val="10"/>
          <w:szCs w:val="10"/>
        </w:rPr>
      </w:pPr>
    </w:p>
    <w:p w:rsidR="0016630A" w:rsidRDefault="0016630A">
      <w:pPr>
        <w:spacing w:line="200" w:lineRule="exact"/>
      </w:pPr>
    </w:p>
    <w:p w:rsidR="0016630A" w:rsidRDefault="00661CC0">
      <w:pPr>
        <w:ind w:left="100" w:right="54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color w:val="333333"/>
          <w:sz w:val="32"/>
          <w:szCs w:val="32"/>
        </w:rPr>
        <w:t>B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ng</w:t>
      </w:r>
      <w:r>
        <w:rPr>
          <w:rFonts w:ascii="Calibri" w:eastAsia="Calibri" w:hAnsi="Calibri" w:cs="Calibri"/>
          <w:color w:val="333333"/>
          <w:spacing w:val="-9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h</w:t>
      </w:r>
      <w:r>
        <w:rPr>
          <w:rFonts w:ascii="Calibri" w:eastAsia="Calibri" w:hAnsi="Calibri" w:cs="Calibri"/>
          <w:color w:val="333333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pacing w:val="-4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d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ums</w:t>
      </w:r>
      <w:r>
        <w:rPr>
          <w:rFonts w:ascii="Calibri" w:eastAsia="Calibri" w:hAnsi="Calibri" w:cs="Calibri"/>
          <w:color w:val="333333"/>
          <w:spacing w:val="-6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was</w:t>
      </w:r>
      <w:r>
        <w:rPr>
          <w:rFonts w:ascii="Calibri" w:eastAsia="Calibri" w:hAnsi="Calibri" w:cs="Calibri"/>
          <w:color w:val="333333"/>
          <w:spacing w:val="-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-2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s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mple</w:t>
      </w:r>
      <w:r>
        <w:rPr>
          <w:rFonts w:ascii="Calibri" w:eastAsia="Calibri" w:hAnsi="Calibri" w:cs="Calibri"/>
          <w:color w:val="333333"/>
          <w:spacing w:val="-7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m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pacing w:val="3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z w:val="32"/>
          <w:szCs w:val="32"/>
        </w:rPr>
        <w:t>hod</w:t>
      </w:r>
      <w:r>
        <w:rPr>
          <w:rFonts w:ascii="Calibri" w:eastAsia="Calibri" w:hAnsi="Calibri" w:cs="Calibri"/>
          <w:color w:val="333333"/>
          <w:spacing w:val="-9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of</w:t>
      </w:r>
      <w:r>
        <w:rPr>
          <w:rFonts w:ascii="Calibri" w:eastAsia="Calibri" w:hAnsi="Calibri" w:cs="Calibri"/>
          <w:color w:val="333333"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nf</w:t>
      </w:r>
      <w:r>
        <w:rPr>
          <w:rFonts w:ascii="Calibri" w:eastAsia="Calibri" w:hAnsi="Calibri" w:cs="Calibri"/>
          <w:color w:val="333333"/>
          <w:sz w:val="32"/>
          <w:szCs w:val="32"/>
        </w:rPr>
        <w:t>o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ma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ti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o</w:t>
      </w:r>
      <w:r>
        <w:rPr>
          <w:rFonts w:ascii="Calibri" w:eastAsia="Calibri" w:hAnsi="Calibri" w:cs="Calibri"/>
          <w:color w:val="333333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pacing w:val="-1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z w:val="32"/>
          <w:szCs w:val="32"/>
        </w:rPr>
        <w:t>smiss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on</w:t>
      </w:r>
      <w:r>
        <w:rPr>
          <w:rFonts w:ascii="Calibri" w:eastAsia="Calibri" w:hAnsi="Calibri" w:cs="Calibri"/>
          <w:color w:val="333333"/>
          <w:spacing w:val="-1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c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oss d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s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z w:val="32"/>
          <w:szCs w:val="32"/>
        </w:rPr>
        <w:t>c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z w:val="32"/>
          <w:szCs w:val="32"/>
        </w:rPr>
        <w:t>s.</w:t>
      </w:r>
      <w:r>
        <w:rPr>
          <w:rFonts w:ascii="Calibri" w:eastAsia="Calibri" w:hAnsi="Calibri" w:cs="Calibri"/>
          <w:color w:val="333333"/>
          <w:spacing w:val="-1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x</w:t>
      </w:r>
      <w:r>
        <w:rPr>
          <w:rFonts w:ascii="Calibri" w:eastAsia="Calibri" w:hAnsi="Calibri" w:cs="Calibri"/>
          <w:color w:val="333333"/>
          <w:sz w:val="32"/>
          <w:szCs w:val="32"/>
        </w:rPr>
        <w:t>p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l</w:t>
      </w:r>
      <w:r>
        <w:rPr>
          <w:rFonts w:ascii="Calibri" w:eastAsia="Calibri" w:hAnsi="Calibri" w:cs="Calibri"/>
          <w:color w:val="333333"/>
          <w:sz w:val="32"/>
          <w:szCs w:val="32"/>
        </w:rPr>
        <w:t>o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ers,</w:t>
      </w:r>
      <w:r>
        <w:rPr>
          <w:rFonts w:ascii="Calibri" w:eastAsia="Calibri" w:hAnsi="Calibri" w:cs="Calibri"/>
          <w:color w:val="333333"/>
          <w:spacing w:val="-1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f</w:t>
      </w:r>
      <w:r>
        <w:rPr>
          <w:rFonts w:ascii="Calibri" w:eastAsia="Calibri" w:hAnsi="Calibri" w:cs="Calibri"/>
          <w:color w:val="333333"/>
          <w:sz w:val="32"/>
          <w:szCs w:val="32"/>
        </w:rPr>
        <w:t>earfu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l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l</w:t>
      </w:r>
      <w:r>
        <w:rPr>
          <w:rFonts w:ascii="Calibri" w:eastAsia="Calibri" w:hAnsi="Calibri" w:cs="Calibri"/>
          <w:color w:val="333333"/>
          <w:sz w:val="32"/>
          <w:szCs w:val="32"/>
        </w:rPr>
        <w:t>y</w:t>
      </w:r>
      <w:r>
        <w:rPr>
          <w:rFonts w:ascii="Calibri" w:eastAsia="Calibri" w:hAnsi="Calibri" w:cs="Calibri"/>
          <w:color w:val="333333"/>
          <w:spacing w:val="-11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m</w:t>
      </w:r>
      <w:r>
        <w:rPr>
          <w:rFonts w:ascii="Calibri" w:eastAsia="Calibri" w:hAnsi="Calibri" w:cs="Calibri"/>
          <w:color w:val="333333"/>
          <w:sz w:val="32"/>
          <w:szCs w:val="32"/>
        </w:rPr>
        <w:t>aking</w:t>
      </w:r>
      <w:r>
        <w:rPr>
          <w:rFonts w:ascii="Calibri" w:eastAsia="Calibri" w:hAnsi="Calibri" w:cs="Calibri"/>
          <w:color w:val="333333"/>
          <w:spacing w:val="-6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z w:val="32"/>
          <w:szCs w:val="32"/>
        </w:rPr>
        <w:t>heir</w:t>
      </w:r>
      <w:r>
        <w:rPr>
          <w:rFonts w:ascii="Calibri" w:eastAsia="Calibri" w:hAnsi="Calibri" w:cs="Calibri"/>
          <w:color w:val="333333"/>
          <w:spacing w:val="-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way</w:t>
      </w:r>
      <w:r>
        <w:rPr>
          <w:rFonts w:ascii="Calibri" w:eastAsia="Calibri" w:hAnsi="Calibri" w:cs="Calibri"/>
          <w:color w:val="333333"/>
          <w:spacing w:val="-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th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ough</w:t>
      </w:r>
      <w:r>
        <w:rPr>
          <w:rFonts w:ascii="Calibri" w:eastAsia="Calibri" w:hAnsi="Calibri" w:cs="Calibri"/>
          <w:color w:val="333333"/>
          <w:spacing w:val="-8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-2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j</w:t>
      </w:r>
      <w:r>
        <w:rPr>
          <w:rFonts w:ascii="Calibri" w:eastAsia="Calibri" w:hAnsi="Calibri" w:cs="Calibri"/>
          <w:color w:val="333333"/>
          <w:sz w:val="32"/>
          <w:szCs w:val="32"/>
        </w:rPr>
        <w:t>un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gl</w:t>
      </w:r>
      <w:r>
        <w:rPr>
          <w:rFonts w:ascii="Calibri" w:eastAsia="Calibri" w:hAnsi="Calibri" w:cs="Calibri"/>
          <w:color w:val="333333"/>
          <w:sz w:val="32"/>
          <w:szCs w:val="32"/>
        </w:rPr>
        <w:t>e,</w:t>
      </w:r>
      <w:r>
        <w:rPr>
          <w:rFonts w:ascii="Calibri" w:eastAsia="Calibri" w:hAnsi="Calibri" w:cs="Calibri"/>
          <w:color w:val="333333"/>
          <w:spacing w:val="-10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would</w:t>
      </w:r>
      <w:r>
        <w:rPr>
          <w:rFonts w:ascii="Calibri" w:eastAsia="Calibri" w:hAnsi="Calibri" w:cs="Calibri"/>
          <w:color w:val="333333"/>
          <w:spacing w:val="-8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h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z w:val="32"/>
          <w:szCs w:val="32"/>
        </w:rPr>
        <w:t>ar</w:t>
      </w:r>
      <w:r>
        <w:rPr>
          <w:rFonts w:ascii="Calibri" w:eastAsia="Calibri" w:hAnsi="Calibri" w:cs="Calibri"/>
          <w:color w:val="333333"/>
          <w:spacing w:val="-6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h</w:t>
      </w:r>
      <w:r>
        <w:rPr>
          <w:rFonts w:ascii="Calibri" w:eastAsia="Calibri" w:hAnsi="Calibri" w:cs="Calibri"/>
          <w:color w:val="333333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z w:val="32"/>
          <w:szCs w:val="32"/>
        </w:rPr>
        <w:t xml:space="preserve"> drums</w:t>
      </w:r>
      <w:r>
        <w:rPr>
          <w:rFonts w:ascii="Calibri" w:eastAsia="Calibri" w:hAnsi="Calibri" w:cs="Calibri"/>
          <w:color w:val="333333"/>
          <w:spacing w:val="-8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pi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c</w:t>
      </w:r>
      <w:r>
        <w:rPr>
          <w:rFonts w:ascii="Calibri" w:eastAsia="Calibri" w:hAnsi="Calibri" w:cs="Calibri"/>
          <w:color w:val="333333"/>
          <w:sz w:val="32"/>
          <w:szCs w:val="32"/>
        </w:rPr>
        <w:t>k</w:t>
      </w:r>
      <w:r>
        <w:rPr>
          <w:rFonts w:ascii="Calibri" w:eastAsia="Calibri" w:hAnsi="Calibri" w:cs="Calibri"/>
          <w:color w:val="333333"/>
          <w:spacing w:val="-6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up</w:t>
      </w:r>
      <w:r>
        <w:rPr>
          <w:rFonts w:ascii="Calibri" w:eastAsia="Calibri" w:hAnsi="Calibri" w:cs="Calibri"/>
          <w:color w:val="333333"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em</w:t>
      </w:r>
      <w:r>
        <w:rPr>
          <w:rFonts w:ascii="Calibri" w:eastAsia="Calibri" w:hAnsi="Calibri" w:cs="Calibri"/>
          <w:color w:val="333333"/>
          <w:sz w:val="32"/>
          <w:szCs w:val="32"/>
        </w:rPr>
        <w:t>po</w:t>
      </w:r>
      <w:r>
        <w:rPr>
          <w:rFonts w:ascii="Calibri" w:eastAsia="Calibri" w:hAnsi="Calibri" w:cs="Calibri"/>
          <w:color w:val="333333"/>
          <w:spacing w:val="-6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z w:val="32"/>
          <w:szCs w:val="32"/>
        </w:rPr>
        <w:t>d</w:t>
      </w:r>
      <w:r>
        <w:rPr>
          <w:rFonts w:ascii="Calibri" w:eastAsia="Calibri" w:hAnsi="Calibri" w:cs="Calibri"/>
          <w:color w:val="333333"/>
          <w:spacing w:val="-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vol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u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m</w:t>
      </w:r>
      <w:r>
        <w:rPr>
          <w:rFonts w:ascii="Calibri" w:eastAsia="Calibri" w:hAnsi="Calibri" w:cs="Calibri"/>
          <w:color w:val="333333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pacing w:val="-10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z w:val="32"/>
          <w:szCs w:val="32"/>
        </w:rPr>
        <w:t>d</w:t>
      </w:r>
      <w:r>
        <w:rPr>
          <w:rFonts w:ascii="Calibri" w:eastAsia="Calibri" w:hAnsi="Calibri" w:cs="Calibri"/>
          <w:color w:val="333333"/>
          <w:spacing w:val="-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z w:val="32"/>
          <w:szCs w:val="32"/>
        </w:rPr>
        <w:t>h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would</w:t>
      </w:r>
      <w:r>
        <w:rPr>
          <w:rFonts w:ascii="Calibri" w:eastAsia="Calibri" w:hAnsi="Calibri" w:cs="Calibri"/>
          <w:color w:val="333333"/>
          <w:spacing w:val="-8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te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l</w:t>
      </w:r>
      <w:r>
        <w:rPr>
          <w:rFonts w:ascii="Calibri" w:eastAsia="Calibri" w:hAnsi="Calibri" w:cs="Calibri"/>
          <w:color w:val="333333"/>
          <w:sz w:val="32"/>
          <w:szCs w:val="32"/>
        </w:rPr>
        <w:t>l</w:t>
      </w:r>
      <w:r>
        <w:rPr>
          <w:rFonts w:ascii="Calibri" w:eastAsia="Calibri" w:hAnsi="Calibri" w:cs="Calibri"/>
          <w:color w:val="333333"/>
          <w:spacing w:val="-4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-2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z w:val="32"/>
          <w:szCs w:val="32"/>
        </w:rPr>
        <w:t>hem</w:t>
      </w:r>
      <w:r>
        <w:rPr>
          <w:rFonts w:ascii="Calibri" w:eastAsia="Calibri" w:hAnsi="Calibri" w:cs="Calibri"/>
          <w:color w:val="333333"/>
          <w:spacing w:val="-6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th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pacing w:val="-4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h</w:t>
      </w:r>
      <w:r>
        <w:rPr>
          <w:rFonts w:ascii="Calibri" w:eastAsia="Calibri" w:hAnsi="Calibri" w:cs="Calibri"/>
          <w:color w:val="333333"/>
          <w:sz w:val="32"/>
          <w:szCs w:val="32"/>
        </w:rPr>
        <w:t>ey</w:t>
      </w:r>
      <w:r>
        <w:rPr>
          <w:rFonts w:ascii="Calibri" w:eastAsia="Calibri" w:hAnsi="Calibri" w:cs="Calibri"/>
          <w:color w:val="333333"/>
          <w:spacing w:val="-7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w</w:t>
      </w:r>
      <w:r>
        <w:rPr>
          <w:rFonts w:ascii="Calibri" w:eastAsia="Calibri" w:hAnsi="Calibri" w:cs="Calibri"/>
          <w:color w:val="333333"/>
          <w:sz w:val="32"/>
          <w:szCs w:val="32"/>
        </w:rPr>
        <w:t>ere</w:t>
      </w:r>
      <w:r>
        <w:rPr>
          <w:rFonts w:ascii="Calibri" w:eastAsia="Calibri" w:hAnsi="Calibri" w:cs="Calibri"/>
          <w:color w:val="333333"/>
          <w:spacing w:val="-7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n ene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m</w:t>
      </w:r>
      <w:r>
        <w:rPr>
          <w:rFonts w:ascii="Calibri" w:eastAsia="Calibri" w:hAnsi="Calibri" w:cs="Calibri"/>
          <w:color w:val="333333"/>
          <w:sz w:val="32"/>
          <w:szCs w:val="32"/>
        </w:rPr>
        <w:t>y</w:t>
      </w:r>
      <w:r>
        <w:rPr>
          <w:rFonts w:ascii="Calibri" w:eastAsia="Calibri" w:hAnsi="Calibri" w:cs="Calibri"/>
          <w:color w:val="333333"/>
          <w:spacing w:val="-9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te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it</w:t>
      </w:r>
      <w:r>
        <w:rPr>
          <w:rFonts w:ascii="Calibri" w:eastAsia="Calibri" w:hAnsi="Calibri" w:cs="Calibri"/>
          <w:color w:val="333333"/>
          <w:sz w:val="32"/>
          <w:szCs w:val="32"/>
        </w:rPr>
        <w:t>o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y.</w:t>
      </w:r>
      <w:r>
        <w:rPr>
          <w:rFonts w:ascii="Calibri" w:eastAsia="Calibri" w:hAnsi="Calibri" w:cs="Calibri"/>
          <w:color w:val="333333"/>
          <w:spacing w:val="-11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3"/>
          <w:sz w:val="32"/>
          <w:szCs w:val="32"/>
        </w:rPr>
        <w:t>H</w:t>
      </w:r>
      <w:r>
        <w:rPr>
          <w:rFonts w:ascii="Calibri" w:eastAsia="Calibri" w:hAnsi="Calibri" w:cs="Calibri"/>
          <w:color w:val="333333"/>
          <w:sz w:val="32"/>
          <w:szCs w:val="32"/>
        </w:rPr>
        <w:t>ow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v</w:t>
      </w:r>
      <w:r>
        <w:rPr>
          <w:rFonts w:ascii="Calibri" w:eastAsia="Calibri" w:hAnsi="Calibri" w:cs="Calibri"/>
          <w:color w:val="333333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,</w:t>
      </w:r>
      <w:r>
        <w:rPr>
          <w:rFonts w:ascii="Calibri" w:eastAsia="Calibri" w:hAnsi="Calibri" w:cs="Calibri"/>
          <w:color w:val="333333"/>
          <w:spacing w:val="-12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f</w:t>
      </w:r>
      <w:r>
        <w:rPr>
          <w:rFonts w:ascii="Calibri" w:eastAsia="Calibri" w:hAnsi="Calibri" w:cs="Calibri"/>
          <w:color w:val="333333"/>
          <w:spacing w:val="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pacing w:val="-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fr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o</w:t>
      </w:r>
      <w:r>
        <w:rPr>
          <w:rFonts w:ascii="Calibri" w:eastAsia="Calibri" w:hAnsi="Calibri" w:cs="Calibri"/>
          <w:color w:val="333333"/>
          <w:sz w:val="32"/>
          <w:szCs w:val="32"/>
        </w:rPr>
        <w:t>m</w:t>
      </w:r>
      <w:r>
        <w:rPr>
          <w:rFonts w:ascii="Calibri" w:eastAsia="Calibri" w:hAnsi="Calibri" w:cs="Calibri"/>
          <w:color w:val="333333"/>
          <w:spacing w:val="-6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b</w:t>
      </w:r>
      <w:r>
        <w:rPr>
          <w:rFonts w:ascii="Calibri" w:eastAsia="Calibri" w:hAnsi="Calibri" w:cs="Calibri"/>
          <w:color w:val="333333"/>
          <w:sz w:val="32"/>
          <w:szCs w:val="32"/>
        </w:rPr>
        <w:t>eing</w:t>
      </w:r>
      <w:r>
        <w:rPr>
          <w:rFonts w:ascii="Calibri" w:eastAsia="Calibri" w:hAnsi="Calibri" w:cs="Calibri"/>
          <w:color w:val="333333"/>
          <w:spacing w:val="-6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-2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sour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c</w:t>
      </w:r>
      <w:r>
        <w:rPr>
          <w:rFonts w:ascii="Calibri" w:eastAsia="Calibri" w:hAnsi="Calibri" w:cs="Calibri"/>
          <w:color w:val="333333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pacing w:val="-9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of</w:t>
      </w:r>
      <w:r>
        <w:rPr>
          <w:rFonts w:ascii="Calibri" w:eastAsia="Calibri" w:hAnsi="Calibri" w:cs="Calibri"/>
          <w:color w:val="333333"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rr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o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,</w:t>
      </w:r>
      <w:r>
        <w:rPr>
          <w:rFonts w:ascii="Calibri" w:eastAsia="Calibri" w:hAnsi="Calibri" w:cs="Calibri"/>
          <w:color w:val="333333"/>
          <w:spacing w:val="-7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the</w:t>
      </w:r>
      <w:r>
        <w:rPr>
          <w:rFonts w:ascii="Calibri" w:eastAsia="Calibri" w:hAnsi="Calibri" w:cs="Calibri"/>
          <w:color w:val="333333"/>
          <w:spacing w:val="-4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d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u</w:t>
      </w:r>
      <w:r>
        <w:rPr>
          <w:rFonts w:ascii="Calibri" w:eastAsia="Calibri" w:hAnsi="Calibri" w:cs="Calibri"/>
          <w:color w:val="333333"/>
          <w:sz w:val="32"/>
          <w:szCs w:val="32"/>
        </w:rPr>
        <w:t>ms</w:t>
      </w:r>
      <w:r>
        <w:rPr>
          <w:rFonts w:ascii="Calibri" w:eastAsia="Calibri" w:hAnsi="Calibri" w:cs="Calibri"/>
          <w:color w:val="333333"/>
          <w:spacing w:val="-8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 xml:space="preserve">in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z w:val="32"/>
          <w:szCs w:val="32"/>
        </w:rPr>
        <w:t>he ju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z w:val="32"/>
          <w:szCs w:val="32"/>
        </w:rPr>
        <w:t>g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l</w:t>
      </w:r>
      <w:r>
        <w:rPr>
          <w:rFonts w:ascii="Calibri" w:eastAsia="Calibri" w:hAnsi="Calibri" w:cs="Calibri"/>
          <w:color w:val="333333"/>
          <w:sz w:val="32"/>
          <w:szCs w:val="32"/>
        </w:rPr>
        <w:t>es</w:t>
      </w:r>
      <w:r>
        <w:rPr>
          <w:rFonts w:ascii="Calibri" w:eastAsia="Calibri" w:hAnsi="Calibri" w:cs="Calibri"/>
          <w:color w:val="333333"/>
          <w:spacing w:val="-9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of</w:t>
      </w:r>
      <w:r>
        <w:rPr>
          <w:rFonts w:ascii="Calibri" w:eastAsia="Calibri" w:hAnsi="Calibri" w:cs="Calibri"/>
          <w:color w:val="333333"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f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ca</w:t>
      </w:r>
      <w:r>
        <w:rPr>
          <w:rFonts w:ascii="Calibri" w:eastAsia="Calibri" w:hAnsi="Calibri" w:cs="Calibri"/>
          <w:color w:val="333333"/>
          <w:spacing w:val="-8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z w:val="32"/>
          <w:szCs w:val="32"/>
        </w:rPr>
        <w:t>d</w:t>
      </w:r>
      <w:r>
        <w:rPr>
          <w:rFonts w:ascii="Calibri" w:eastAsia="Calibri" w:hAnsi="Calibri" w:cs="Calibri"/>
          <w:color w:val="333333"/>
          <w:spacing w:val="-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As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-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we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pacing w:val="-7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m</w:t>
      </w:r>
      <w:r>
        <w:rPr>
          <w:rFonts w:ascii="Calibri" w:eastAsia="Calibri" w:hAnsi="Calibri" w:cs="Calibri"/>
          <w:color w:val="333333"/>
          <w:sz w:val="32"/>
          <w:szCs w:val="32"/>
        </w:rPr>
        <w:t>o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pacing w:val="-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equ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va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l</w:t>
      </w:r>
      <w:r>
        <w:rPr>
          <w:rFonts w:ascii="Calibri" w:eastAsia="Calibri" w:hAnsi="Calibri" w:cs="Calibri"/>
          <w:color w:val="333333"/>
          <w:sz w:val="32"/>
          <w:szCs w:val="32"/>
        </w:rPr>
        <w:t>ent</w:t>
      </w:r>
      <w:r>
        <w:rPr>
          <w:rFonts w:ascii="Calibri" w:eastAsia="Calibri" w:hAnsi="Calibri" w:cs="Calibri"/>
          <w:color w:val="333333"/>
          <w:spacing w:val="-14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of</w:t>
      </w:r>
      <w:r>
        <w:rPr>
          <w:rFonts w:ascii="Calibri" w:eastAsia="Calibri" w:hAnsi="Calibri" w:cs="Calibri"/>
          <w:color w:val="333333"/>
          <w:spacing w:val="-2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local</w:t>
      </w:r>
      <w:r>
        <w:rPr>
          <w:rFonts w:ascii="Calibri" w:eastAsia="Calibri" w:hAnsi="Calibri" w:cs="Calibri"/>
          <w:color w:val="333333"/>
          <w:spacing w:val="-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news.</w:t>
      </w:r>
    </w:p>
    <w:p w:rsidR="0016630A" w:rsidRDefault="0016630A">
      <w:pPr>
        <w:spacing w:before="5" w:line="200" w:lineRule="exact"/>
      </w:pPr>
    </w:p>
    <w:p w:rsidR="0016630A" w:rsidRDefault="001F30CD">
      <w:pPr>
        <w:ind w:left="100"/>
      </w:pPr>
      <w:r>
        <w:pict>
          <v:shape id="_x0000_i1026" type="#_x0000_t75" style="width:236pt;height:158.65pt">
            <v:imagedata r:id="rId7" o:title=""/>
          </v:shape>
        </w:pict>
      </w:r>
    </w:p>
    <w:p w:rsidR="0016630A" w:rsidRDefault="0016630A">
      <w:pPr>
        <w:spacing w:before="4" w:line="200" w:lineRule="exact"/>
      </w:pPr>
    </w:p>
    <w:p w:rsidR="0016630A" w:rsidRDefault="00661CC0">
      <w:pPr>
        <w:ind w:left="10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color w:val="333333"/>
          <w:sz w:val="32"/>
          <w:szCs w:val="32"/>
        </w:rPr>
        <w:t>Fire</w:t>
      </w:r>
      <w:r>
        <w:rPr>
          <w:rFonts w:ascii="Calibri" w:eastAsia="Calibri" w:hAnsi="Calibri" w:cs="Calibri"/>
          <w:color w:val="333333"/>
          <w:spacing w:val="-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l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g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hti</w:t>
      </w:r>
      <w:r>
        <w:rPr>
          <w:rFonts w:ascii="Calibri" w:eastAsia="Calibri" w:hAnsi="Calibri" w:cs="Calibri"/>
          <w:color w:val="333333"/>
          <w:sz w:val="32"/>
          <w:szCs w:val="32"/>
        </w:rPr>
        <w:t>ng</w:t>
      </w:r>
    </w:p>
    <w:p w:rsidR="0016630A" w:rsidRDefault="0016630A">
      <w:pPr>
        <w:spacing w:before="19" w:line="280" w:lineRule="exact"/>
        <w:rPr>
          <w:sz w:val="28"/>
          <w:szCs w:val="28"/>
        </w:rPr>
      </w:pPr>
    </w:p>
    <w:p w:rsidR="0016630A" w:rsidRDefault="00661CC0">
      <w:pPr>
        <w:ind w:left="100" w:right="264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color w:val="333333"/>
          <w:sz w:val="32"/>
          <w:szCs w:val="32"/>
        </w:rPr>
        <w:t>L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g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hti</w:t>
      </w:r>
      <w:r>
        <w:rPr>
          <w:rFonts w:ascii="Calibri" w:eastAsia="Calibri" w:hAnsi="Calibri" w:cs="Calibri"/>
          <w:color w:val="333333"/>
          <w:sz w:val="32"/>
          <w:szCs w:val="32"/>
        </w:rPr>
        <w:t>ng</w:t>
      </w:r>
      <w:r>
        <w:rPr>
          <w:rFonts w:ascii="Calibri" w:eastAsia="Calibri" w:hAnsi="Calibri" w:cs="Calibri"/>
          <w:color w:val="333333"/>
          <w:spacing w:val="-11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fi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pacing w:val="-4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has</w:t>
      </w:r>
      <w:r>
        <w:rPr>
          <w:rFonts w:ascii="Calibri" w:eastAsia="Calibri" w:hAnsi="Calibri" w:cs="Calibri"/>
          <w:color w:val="333333"/>
          <w:spacing w:val="-4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been</w:t>
      </w:r>
      <w:r>
        <w:rPr>
          <w:rFonts w:ascii="Calibri" w:eastAsia="Calibri" w:hAnsi="Calibri" w:cs="Calibri"/>
          <w:color w:val="333333"/>
          <w:spacing w:val="-7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us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z w:val="32"/>
          <w:szCs w:val="32"/>
        </w:rPr>
        <w:t>d</w:t>
      </w:r>
      <w:r>
        <w:rPr>
          <w:rFonts w:ascii="Calibri" w:eastAsia="Calibri" w:hAnsi="Calibri" w:cs="Calibri"/>
          <w:color w:val="333333"/>
          <w:spacing w:val="-6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z w:val="32"/>
          <w:szCs w:val="32"/>
        </w:rPr>
        <w:t>s</w:t>
      </w:r>
      <w:r>
        <w:rPr>
          <w:rFonts w:ascii="Calibri" w:eastAsia="Calibri" w:hAnsi="Calibri" w:cs="Calibri"/>
          <w:color w:val="333333"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-2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m</w:t>
      </w:r>
      <w:r>
        <w:rPr>
          <w:rFonts w:ascii="Calibri" w:eastAsia="Calibri" w:hAnsi="Calibri" w:cs="Calibri"/>
          <w:color w:val="333333"/>
          <w:sz w:val="32"/>
          <w:szCs w:val="32"/>
        </w:rPr>
        <w:t>ethod</w:t>
      </w:r>
      <w:r>
        <w:rPr>
          <w:rFonts w:ascii="Calibri" w:eastAsia="Calibri" w:hAnsi="Calibri" w:cs="Calibri"/>
          <w:color w:val="333333"/>
          <w:spacing w:val="-10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of</w:t>
      </w:r>
      <w:r>
        <w:rPr>
          <w:rFonts w:ascii="Calibri" w:eastAsia="Calibri" w:hAnsi="Calibri" w:cs="Calibri"/>
          <w:color w:val="333333"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7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f</w:t>
      </w:r>
      <w:r>
        <w:rPr>
          <w:rFonts w:ascii="Calibri" w:eastAsia="Calibri" w:hAnsi="Calibri" w:cs="Calibri"/>
          <w:color w:val="333333"/>
          <w:sz w:val="32"/>
          <w:szCs w:val="32"/>
        </w:rPr>
        <w:t>o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ma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ti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o</w:t>
      </w:r>
      <w:r>
        <w:rPr>
          <w:rFonts w:ascii="Calibri" w:eastAsia="Calibri" w:hAnsi="Calibri" w:cs="Calibri"/>
          <w:color w:val="333333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pacing w:val="-1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z w:val="32"/>
          <w:szCs w:val="32"/>
        </w:rPr>
        <w:t>smiss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on</w:t>
      </w:r>
      <w:r>
        <w:rPr>
          <w:rFonts w:ascii="Calibri" w:eastAsia="Calibri" w:hAnsi="Calibri" w:cs="Calibri"/>
          <w:color w:val="333333"/>
          <w:spacing w:val="-1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s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z w:val="32"/>
          <w:szCs w:val="32"/>
        </w:rPr>
        <w:t>ce</w:t>
      </w:r>
      <w:r>
        <w:rPr>
          <w:rFonts w:ascii="Calibri" w:eastAsia="Calibri" w:hAnsi="Calibri" w:cs="Calibri"/>
          <w:color w:val="333333"/>
          <w:spacing w:val="-8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h</w:t>
      </w:r>
      <w:r>
        <w:rPr>
          <w:rFonts w:ascii="Calibri" w:eastAsia="Calibri" w:hAnsi="Calibri" w:cs="Calibri"/>
          <w:color w:val="333333"/>
          <w:sz w:val="32"/>
          <w:szCs w:val="32"/>
        </w:rPr>
        <w:t>e Trojan</w:t>
      </w:r>
      <w:r>
        <w:rPr>
          <w:rFonts w:ascii="Calibri" w:eastAsia="Calibri" w:hAnsi="Calibri" w:cs="Calibri"/>
          <w:color w:val="333333"/>
          <w:spacing w:val="-8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W</w:t>
      </w:r>
      <w:r>
        <w:rPr>
          <w:rFonts w:ascii="Calibri" w:eastAsia="Calibri" w:hAnsi="Calibri" w:cs="Calibri"/>
          <w:color w:val="333333"/>
          <w:spacing w:val="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;</w:t>
      </w:r>
      <w:r>
        <w:rPr>
          <w:rFonts w:ascii="Calibri" w:eastAsia="Calibri" w:hAnsi="Calibri" w:cs="Calibri"/>
          <w:color w:val="333333"/>
          <w:spacing w:val="-6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Bonf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ir</w:t>
      </w:r>
      <w:r>
        <w:rPr>
          <w:rFonts w:ascii="Calibri" w:eastAsia="Calibri" w:hAnsi="Calibri" w:cs="Calibri"/>
          <w:color w:val="333333"/>
          <w:sz w:val="32"/>
          <w:szCs w:val="32"/>
        </w:rPr>
        <w:t>es</w:t>
      </w:r>
      <w:r>
        <w:rPr>
          <w:rFonts w:ascii="Calibri" w:eastAsia="Calibri" w:hAnsi="Calibri" w:cs="Calibri"/>
          <w:color w:val="333333"/>
          <w:spacing w:val="-11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were</w:t>
      </w:r>
      <w:r>
        <w:rPr>
          <w:rFonts w:ascii="Calibri" w:eastAsia="Calibri" w:hAnsi="Calibri" w:cs="Calibri"/>
          <w:color w:val="333333"/>
          <w:spacing w:val="-7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l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in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suc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c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z w:val="32"/>
          <w:szCs w:val="32"/>
        </w:rPr>
        <w:t>ss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on,</w:t>
      </w:r>
      <w:r>
        <w:rPr>
          <w:rFonts w:ascii="Calibri" w:eastAsia="Calibri" w:hAnsi="Calibri" w:cs="Calibri"/>
          <w:color w:val="333333"/>
          <w:spacing w:val="-1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in</w:t>
      </w:r>
      <w:r>
        <w:rPr>
          <w:rFonts w:ascii="Calibri" w:eastAsia="Calibri" w:hAnsi="Calibri" w:cs="Calibri"/>
          <w:color w:val="333333"/>
          <w:spacing w:val="-2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l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ne,</w:t>
      </w:r>
      <w:r>
        <w:rPr>
          <w:rFonts w:ascii="Calibri" w:eastAsia="Calibri" w:hAnsi="Calibri" w:cs="Calibri"/>
          <w:color w:val="333333"/>
          <w:spacing w:val="-6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o</w:t>
      </w:r>
      <w:r>
        <w:rPr>
          <w:rFonts w:ascii="Calibri" w:eastAsia="Calibri" w:hAnsi="Calibri" w:cs="Calibri"/>
          <w:color w:val="333333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h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illt</w:t>
      </w:r>
      <w:r>
        <w:rPr>
          <w:rFonts w:ascii="Calibri" w:eastAsia="Calibri" w:hAnsi="Calibri" w:cs="Calibri"/>
          <w:color w:val="333333"/>
          <w:sz w:val="32"/>
          <w:szCs w:val="32"/>
        </w:rPr>
        <w:t>ops,</w:t>
      </w:r>
      <w:r>
        <w:rPr>
          <w:rFonts w:ascii="Calibri" w:eastAsia="Calibri" w:hAnsi="Calibri" w:cs="Calibri"/>
          <w:color w:val="333333"/>
          <w:spacing w:val="-9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to</w:t>
      </w:r>
      <w:r>
        <w:rPr>
          <w:rFonts w:ascii="Calibri" w:eastAsia="Calibri" w:hAnsi="Calibri" w:cs="Calibri"/>
          <w:color w:val="333333"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send</w:t>
      </w:r>
      <w:r>
        <w:rPr>
          <w:rFonts w:ascii="Calibri" w:eastAsia="Calibri" w:hAnsi="Calibri" w:cs="Calibri"/>
          <w:color w:val="333333"/>
          <w:spacing w:val="-6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s</w:t>
      </w:r>
      <w:r>
        <w:rPr>
          <w:rFonts w:ascii="Calibri" w:eastAsia="Calibri" w:hAnsi="Calibri" w:cs="Calibri"/>
          <w:color w:val="333333"/>
          <w:sz w:val="32"/>
          <w:szCs w:val="32"/>
        </w:rPr>
        <w:t>moke s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g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l</w:t>
      </w:r>
      <w:r>
        <w:rPr>
          <w:rFonts w:ascii="Calibri" w:eastAsia="Calibri" w:hAnsi="Calibri" w:cs="Calibri"/>
          <w:color w:val="333333"/>
          <w:sz w:val="32"/>
          <w:szCs w:val="32"/>
        </w:rPr>
        <w:t>s</w:t>
      </w:r>
      <w:r>
        <w:rPr>
          <w:rFonts w:ascii="Calibri" w:eastAsia="Calibri" w:hAnsi="Calibri" w:cs="Calibri"/>
          <w:color w:val="333333"/>
          <w:spacing w:val="-9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in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o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der</w:t>
      </w:r>
      <w:r>
        <w:rPr>
          <w:rFonts w:ascii="Calibri" w:eastAsia="Calibri" w:hAnsi="Calibri" w:cs="Calibri"/>
          <w:color w:val="333333"/>
          <w:spacing w:val="-8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to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l</w:t>
      </w:r>
      <w:r>
        <w:rPr>
          <w:rFonts w:ascii="Calibri" w:eastAsia="Calibri" w:hAnsi="Calibri" w:cs="Calibri"/>
          <w:color w:val="333333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pacing w:val="-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one</w:t>
      </w:r>
      <w:r>
        <w:rPr>
          <w:rFonts w:ascii="Calibri" w:eastAsia="Calibri" w:hAnsi="Calibri" w:cs="Calibri"/>
          <w:color w:val="333333"/>
          <w:spacing w:val="-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ano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z w:val="32"/>
          <w:szCs w:val="32"/>
        </w:rPr>
        <w:t>h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pacing w:val="-9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of</w:t>
      </w:r>
      <w:r>
        <w:rPr>
          <w:rFonts w:ascii="Calibri" w:eastAsia="Calibri" w:hAnsi="Calibri" w:cs="Calibri"/>
          <w:color w:val="333333"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z w:val="32"/>
          <w:szCs w:val="32"/>
        </w:rPr>
        <w:t>pproaching</w:t>
      </w:r>
      <w:r>
        <w:rPr>
          <w:rFonts w:ascii="Calibri" w:eastAsia="Calibri" w:hAnsi="Calibri" w:cs="Calibri"/>
          <w:color w:val="333333"/>
          <w:spacing w:val="-1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ene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m</w:t>
      </w:r>
      <w:r>
        <w:rPr>
          <w:rFonts w:ascii="Calibri" w:eastAsia="Calibri" w:hAnsi="Calibri" w:cs="Calibri"/>
          <w:color w:val="333333"/>
          <w:sz w:val="32"/>
          <w:szCs w:val="32"/>
        </w:rPr>
        <w:t>y.</w:t>
      </w:r>
      <w:r>
        <w:rPr>
          <w:rFonts w:ascii="Calibri" w:eastAsia="Calibri" w:hAnsi="Calibri" w:cs="Calibri"/>
          <w:color w:val="333333"/>
          <w:spacing w:val="-10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But</w:t>
      </w:r>
      <w:r>
        <w:rPr>
          <w:rFonts w:ascii="Calibri" w:eastAsia="Calibri" w:hAnsi="Calibri" w:cs="Calibri"/>
          <w:color w:val="333333"/>
          <w:spacing w:val="-4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such m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z w:val="32"/>
          <w:szCs w:val="32"/>
        </w:rPr>
        <w:t>hods</w:t>
      </w:r>
      <w:r>
        <w:rPr>
          <w:rFonts w:ascii="Calibri" w:eastAsia="Calibri" w:hAnsi="Calibri" w:cs="Calibri"/>
          <w:color w:val="333333"/>
          <w:spacing w:val="-8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were</w:t>
      </w:r>
      <w:r>
        <w:rPr>
          <w:rFonts w:ascii="Calibri" w:eastAsia="Calibri" w:hAnsi="Calibri" w:cs="Calibri"/>
          <w:color w:val="333333"/>
          <w:spacing w:val="-7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on</w:t>
      </w:r>
      <w:r>
        <w:rPr>
          <w:rFonts w:ascii="Calibri" w:eastAsia="Calibri" w:hAnsi="Calibri" w:cs="Calibri"/>
          <w:color w:val="333333"/>
          <w:spacing w:val="3"/>
          <w:sz w:val="32"/>
          <w:szCs w:val="32"/>
        </w:rPr>
        <w:t>l</w:t>
      </w:r>
      <w:r>
        <w:rPr>
          <w:rFonts w:ascii="Calibri" w:eastAsia="Calibri" w:hAnsi="Calibri" w:cs="Calibri"/>
          <w:color w:val="333333"/>
          <w:sz w:val="32"/>
          <w:szCs w:val="32"/>
        </w:rPr>
        <w:t>y</w:t>
      </w:r>
      <w:r>
        <w:rPr>
          <w:rFonts w:ascii="Calibri" w:eastAsia="Calibri" w:hAnsi="Calibri" w:cs="Calibri"/>
          <w:color w:val="333333"/>
          <w:spacing w:val="-6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c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p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bl</w:t>
      </w:r>
      <w:r>
        <w:rPr>
          <w:rFonts w:ascii="Calibri" w:eastAsia="Calibri" w:hAnsi="Calibri" w:cs="Calibri"/>
          <w:color w:val="333333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pacing w:val="-10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of</w:t>
      </w:r>
      <w:r>
        <w:rPr>
          <w:rFonts w:ascii="Calibri" w:eastAsia="Calibri" w:hAnsi="Calibri" w:cs="Calibri"/>
          <w:color w:val="333333"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c</w:t>
      </w:r>
      <w:r>
        <w:rPr>
          <w:rFonts w:ascii="Calibri" w:eastAsia="Calibri" w:hAnsi="Calibri" w:cs="Calibri"/>
          <w:color w:val="333333"/>
          <w:sz w:val="32"/>
          <w:szCs w:val="32"/>
        </w:rPr>
        <w:t>onv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z w:val="32"/>
          <w:szCs w:val="32"/>
        </w:rPr>
        <w:t>ying</w:t>
      </w:r>
      <w:r>
        <w:rPr>
          <w:rFonts w:ascii="Calibri" w:eastAsia="Calibri" w:hAnsi="Calibri" w:cs="Calibri"/>
          <w:color w:val="333333"/>
          <w:spacing w:val="-12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v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y</w:t>
      </w:r>
      <w:r>
        <w:rPr>
          <w:rFonts w:ascii="Calibri" w:eastAsia="Calibri" w:hAnsi="Calibri" w:cs="Calibri"/>
          <w:color w:val="333333"/>
          <w:spacing w:val="-6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l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mi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z w:val="32"/>
          <w:szCs w:val="32"/>
        </w:rPr>
        <w:t>ed</w:t>
      </w:r>
      <w:r>
        <w:rPr>
          <w:rFonts w:ascii="Calibri" w:eastAsia="Calibri" w:hAnsi="Calibri" w:cs="Calibri"/>
          <w:color w:val="333333"/>
          <w:spacing w:val="-9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p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ea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z w:val="32"/>
          <w:szCs w:val="32"/>
        </w:rPr>
        <w:t>ged</w:t>
      </w:r>
      <w:r>
        <w:rPr>
          <w:rFonts w:ascii="Calibri" w:eastAsia="Calibri" w:hAnsi="Calibri" w:cs="Calibri"/>
          <w:color w:val="333333"/>
          <w:spacing w:val="-16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s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pacing w:val="7"/>
          <w:sz w:val="32"/>
          <w:szCs w:val="32"/>
        </w:rPr>
        <w:t>g</w:t>
      </w:r>
      <w:r>
        <w:rPr>
          <w:rFonts w:ascii="Calibri" w:eastAsia="Calibri" w:hAnsi="Calibri" w:cs="Calibri"/>
          <w:color w:val="333333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al</w:t>
      </w:r>
      <w:r>
        <w:rPr>
          <w:rFonts w:ascii="Calibri" w:eastAsia="Calibri" w:hAnsi="Calibri" w:cs="Calibri"/>
          <w:color w:val="333333"/>
          <w:sz w:val="32"/>
          <w:szCs w:val="32"/>
        </w:rPr>
        <w:t>,</w:t>
      </w:r>
      <w:r>
        <w:rPr>
          <w:rFonts w:ascii="Calibri" w:eastAsia="Calibri" w:hAnsi="Calibri" w:cs="Calibri"/>
          <w:color w:val="333333"/>
          <w:spacing w:val="-8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such as</w:t>
      </w:r>
      <w:r>
        <w:rPr>
          <w:rFonts w:ascii="Calibri" w:eastAsia="Calibri" w:hAnsi="Calibri" w:cs="Calibri"/>
          <w:color w:val="333333"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d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z w:val="32"/>
          <w:szCs w:val="32"/>
        </w:rPr>
        <w:t>ger</w:t>
      </w:r>
      <w:r>
        <w:rPr>
          <w:rFonts w:ascii="Calibri" w:eastAsia="Calibri" w:hAnsi="Calibri" w:cs="Calibri"/>
          <w:color w:val="333333"/>
          <w:spacing w:val="-9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o</w:t>
      </w:r>
      <w:r>
        <w:rPr>
          <w:rFonts w:ascii="Calibri" w:eastAsia="Calibri" w:hAnsi="Calibri" w:cs="Calibri"/>
          <w:color w:val="333333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pacing w:val="-4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vic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o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y.</w:t>
      </w:r>
    </w:p>
    <w:p w:rsidR="0016630A" w:rsidRDefault="0016630A">
      <w:pPr>
        <w:spacing w:before="6" w:line="200" w:lineRule="exact"/>
      </w:pPr>
    </w:p>
    <w:p w:rsidR="0016630A" w:rsidRDefault="001F30CD">
      <w:pPr>
        <w:ind w:left="100"/>
      </w:pPr>
      <w:r>
        <w:pict>
          <v:shape id="_x0000_i1027" type="#_x0000_t75" style="width:232.65pt;height:140pt">
            <v:imagedata r:id="rId8" o:title=""/>
          </v:shape>
        </w:pict>
      </w:r>
    </w:p>
    <w:p w:rsidR="0016630A" w:rsidRDefault="0016630A">
      <w:pPr>
        <w:spacing w:before="10" w:line="100" w:lineRule="exact"/>
        <w:rPr>
          <w:sz w:val="10"/>
          <w:szCs w:val="10"/>
        </w:rPr>
      </w:pPr>
    </w:p>
    <w:p w:rsidR="0016630A" w:rsidRDefault="0016630A">
      <w:pPr>
        <w:spacing w:line="200" w:lineRule="exact"/>
      </w:pPr>
    </w:p>
    <w:p w:rsidR="0016630A" w:rsidRDefault="0016630A">
      <w:pPr>
        <w:spacing w:line="200" w:lineRule="exact"/>
      </w:pPr>
    </w:p>
    <w:p w:rsidR="0016630A" w:rsidRDefault="0016630A">
      <w:pPr>
        <w:spacing w:line="200" w:lineRule="exact"/>
      </w:pPr>
    </w:p>
    <w:p w:rsidR="0016630A" w:rsidRDefault="0016630A">
      <w:pPr>
        <w:spacing w:line="200" w:lineRule="exact"/>
      </w:pPr>
    </w:p>
    <w:p w:rsidR="0016630A" w:rsidRDefault="00661CC0">
      <w:pPr>
        <w:ind w:left="10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color w:val="333333"/>
          <w:sz w:val="32"/>
          <w:szCs w:val="32"/>
        </w:rPr>
        <w:t>ASSI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G</w:t>
      </w:r>
      <w:r>
        <w:rPr>
          <w:rFonts w:ascii="Calibri" w:eastAsia="Calibri" w:hAnsi="Calibri" w:cs="Calibri"/>
          <w:color w:val="333333"/>
          <w:sz w:val="32"/>
          <w:szCs w:val="32"/>
        </w:rPr>
        <w:t>NM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z w:val="32"/>
          <w:szCs w:val="32"/>
        </w:rPr>
        <w:t>NT</w:t>
      </w:r>
    </w:p>
    <w:p w:rsidR="0016630A" w:rsidRDefault="0016630A">
      <w:pPr>
        <w:spacing w:before="15" w:line="280" w:lineRule="exact"/>
        <w:rPr>
          <w:sz w:val="28"/>
          <w:szCs w:val="28"/>
        </w:rPr>
      </w:pPr>
    </w:p>
    <w:p w:rsidR="0016630A" w:rsidRDefault="00661CC0">
      <w:pPr>
        <w:spacing w:line="380" w:lineRule="exact"/>
        <w:ind w:left="820" w:right="1163" w:hanging="36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1</w:t>
      </w:r>
      <w:r>
        <w:rPr>
          <w:rFonts w:ascii="Calibri" w:eastAsia="Calibri" w:hAnsi="Calibri" w:cs="Calibri"/>
          <w:color w:val="333333"/>
          <w:sz w:val="32"/>
          <w:szCs w:val="32"/>
        </w:rPr>
        <w:t>.</w:t>
      </w:r>
      <w:r>
        <w:rPr>
          <w:rFonts w:ascii="Calibri" w:eastAsia="Calibri" w:hAnsi="Calibri" w:cs="Calibri"/>
          <w:color w:val="333333"/>
          <w:spacing w:val="4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B</w:t>
      </w:r>
      <w:r>
        <w:rPr>
          <w:rFonts w:ascii="Calibri" w:eastAsia="Calibri" w:hAnsi="Calibri" w:cs="Calibri"/>
          <w:color w:val="333333"/>
          <w:spacing w:val="-2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ef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l</w:t>
      </w:r>
      <w:r>
        <w:rPr>
          <w:rFonts w:ascii="Calibri" w:eastAsia="Calibri" w:hAnsi="Calibri" w:cs="Calibri"/>
          <w:color w:val="333333"/>
          <w:sz w:val="32"/>
          <w:szCs w:val="32"/>
        </w:rPr>
        <w:t>y</w:t>
      </w:r>
      <w:r>
        <w:rPr>
          <w:rFonts w:ascii="Calibri" w:eastAsia="Calibri" w:hAnsi="Calibri" w:cs="Calibri"/>
          <w:color w:val="333333"/>
          <w:spacing w:val="-8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discuss</w:t>
      </w:r>
      <w:r>
        <w:rPr>
          <w:rFonts w:ascii="Calibri" w:eastAsia="Calibri" w:hAnsi="Calibri" w:cs="Calibri"/>
          <w:color w:val="333333"/>
          <w:spacing w:val="-9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3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z w:val="32"/>
          <w:szCs w:val="32"/>
        </w:rPr>
        <w:t>H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EE</w:t>
      </w:r>
      <w:r>
        <w:rPr>
          <w:rFonts w:ascii="Calibri" w:eastAsia="Calibri" w:hAnsi="Calibri" w:cs="Calibri"/>
          <w:color w:val="333333"/>
          <w:spacing w:val="-8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z w:val="32"/>
          <w:szCs w:val="32"/>
        </w:rPr>
        <w:t>ncient</w:t>
      </w:r>
      <w:r>
        <w:rPr>
          <w:rFonts w:ascii="Calibri" w:eastAsia="Calibri" w:hAnsi="Calibri" w:cs="Calibri"/>
          <w:color w:val="333333"/>
          <w:spacing w:val="-9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m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z w:val="32"/>
          <w:szCs w:val="32"/>
        </w:rPr>
        <w:t>ho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d</w:t>
      </w:r>
      <w:r>
        <w:rPr>
          <w:rFonts w:ascii="Calibri" w:eastAsia="Calibri" w:hAnsi="Calibri" w:cs="Calibri"/>
          <w:color w:val="333333"/>
          <w:sz w:val="32"/>
          <w:szCs w:val="32"/>
        </w:rPr>
        <w:t>s</w:t>
      </w:r>
      <w:r>
        <w:rPr>
          <w:rFonts w:ascii="Calibri" w:eastAsia="Calibri" w:hAnsi="Calibri" w:cs="Calibri"/>
          <w:color w:val="333333"/>
          <w:spacing w:val="-10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of</w:t>
      </w:r>
      <w:r>
        <w:rPr>
          <w:rFonts w:ascii="Calibri" w:eastAsia="Calibri" w:hAnsi="Calibri" w:cs="Calibri"/>
          <w:color w:val="333333"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z w:val="32"/>
          <w:szCs w:val="32"/>
        </w:rPr>
        <w:t>smi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tti</w:t>
      </w:r>
      <w:r>
        <w:rPr>
          <w:rFonts w:ascii="Calibri" w:eastAsia="Calibri" w:hAnsi="Calibri" w:cs="Calibri"/>
          <w:color w:val="333333"/>
          <w:sz w:val="32"/>
          <w:szCs w:val="32"/>
        </w:rPr>
        <w:t>ng</w:t>
      </w:r>
      <w:r>
        <w:rPr>
          <w:rFonts w:ascii="Calibri" w:eastAsia="Calibri" w:hAnsi="Calibri" w:cs="Calibri"/>
          <w:color w:val="333333"/>
          <w:spacing w:val="-1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f</w:t>
      </w:r>
      <w:r>
        <w:rPr>
          <w:rFonts w:ascii="Calibri" w:eastAsia="Calibri" w:hAnsi="Calibri" w:cs="Calibri"/>
          <w:color w:val="333333"/>
          <w:sz w:val="32"/>
          <w:szCs w:val="32"/>
        </w:rPr>
        <w:t>o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ma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ti</w:t>
      </w:r>
      <w:r>
        <w:rPr>
          <w:rFonts w:ascii="Calibri" w:eastAsia="Calibri" w:hAnsi="Calibri" w:cs="Calibri"/>
          <w:color w:val="333333"/>
          <w:sz w:val="32"/>
          <w:szCs w:val="32"/>
        </w:rPr>
        <w:t>on m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ti</w:t>
      </w:r>
      <w:r>
        <w:rPr>
          <w:rFonts w:ascii="Calibri" w:eastAsia="Calibri" w:hAnsi="Calibri" w:cs="Calibri"/>
          <w:color w:val="333333"/>
          <w:sz w:val="32"/>
          <w:szCs w:val="32"/>
        </w:rPr>
        <w:t>oned</w:t>
      </w:r>
      <w:r>
        <w:rPr>
          <w:rFonts w:ascii="Calibri" w:eastAsia="Calibri" w:hAnsi="Calibri" w:cs="Calibri"/>
          <w:color w:val="333333"/>
          <w:spacing w:val="-14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b</w:t>
      </w:r>
      <w:r>
        <w:rPr>
          <w:rFonts w:ascii="Calibri" w:eastAsia="Calibri" w:hAnsi="Calibri" w:cs="Calibri"/>
          <w:color w:val="333333"/>
          <w:spacing w:val="2"/>
          <w:sz w:val="32"/>
          <w:szCs w:val="32"/>
        </w:rPr>
        <w:t>o</w:t>
      </w:r>
      <w:r>
        <w:rPr>
          <w:rFonts w:ascii="Calibri" w:eastAsia="Calibri" w:hAnsi="Calibri" w:cs="Calibri"/>
          <w:color w:val="333333"/>
          <w:sz w:val="32"/>
          <w:szCs w:val="32"/>
        </w:rPr>
        <w:t>ve.</w:t>
      </w:r>
    </w:p>
    <w:p w:rsidR="0016630A" w:rsidRDefault="00661CC0">
      <w:pPr>
        <w:spacing w:before="9"/>
        <w:ind w:left="460"/>
        <w:rPr>
          <w:rFonts w:ascii="Calibri" w:eastAsia="Calibri" w:hAnsi="Calibri" w:cs="Calibri"/>
          <w:sz w:val="32"/>
          <w:szCs w:val="32"/>
        </w:rPr>
        <w:sectPr w:rsidR="0016630A">
          <w:pgSz w:w="11920" w:h="16840"/>
          <w:pgMar w:top="660" w:right="62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2</w:t>
      </w:r>
      <w:r>
        <w:rPr>
          <w:rFonts w:ascii="Calibri" w:eastAsia="Calibri" w:hAnsi="Calibri" w:cs="Calibri"/>
          <w:color w:val="333333"/>
          <w:sz w:val="32"/>
          <w:szCs w:val="32"/>
        </w:rPr>
        <w:t>.</w:t>
      </w:r>
      <w:r>
        <w:rPr>
          <w:rFonts w:ascii="Calibri" w:eastAsia="Calibri" w:hAnsi="Calibri" w:cs="Calibri"/>
          <w:color w:val="333333"/>
          <w:spacing w:val="45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Men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ti</w:t>
      </w:r>
      <w:r>
        <w:rPr>
          <w:rFonts w:ascii="Calibri" w:eastAsia="Calibri" w:hAnsi="Calibri" w:cs="Calibri"/>
          <w:color w:val="333333"/>
          <w:sz w:val="32"/>
          <w:szCs w:val="32"/>
        </w:rPr>
        <w:t>on</w:t>
      </w:r>
      <w:r>
        <w:rPr>
          <w:rFonts w:ascii="Calibri" w:eastAsia="Calibri" w:hAnsi="Calibri" w:cs="Calibri"/>
          <w:color w:val="333333"/>
          <w:spacing w:val="-11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fi</w:t>
      </w:r>
      <w:r>
        <w:rPr>
          <w:rFonts w:ascii="Calibri" w:eastAsia="Calibri" w:hAnsi="Calibri" w:cs="Calibri"/>
          <w:color w:val="333333"/>
          <w:sz w:val="32"/>
          <w:szCs w:val="32"/>
        </w:rPr>
        <w:t>ve</w:t>
      </w:r>
      <w:r>
        <w:rPr>
          <w:rFonts w:ascii="Calibri" w:eastAsia="Calibri" w:hAnsi="Calibri" w:cs="Calibri"/>
          <w:color w:val="333333"/>
          <w:spacing w:val="-6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a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z w:val="32"/>
          <w:szCs w:val="32"/>
        </w:rPr>
        <w:t>cient</w:t>
      </w:r>
      <w:r>
        <w:rPr>
          <w:rFonts w:ascii="Calibri" w:eastAsia="Calibri" w:hAnsi="Calibri" w:cs="Calibri"/>
          <w:color w:val="333333"/>
          <w:spacing w:val="-9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m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e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z w:val="32"/>
          <w:szCs w:val="32"/>
        </w:rPr>
        <w:t>hods</w:t>
      </w:r>
      <w:r>
        <w:rPr>
          <w:rFonts w:ascii="Calibri" w:eastAsia="Calibri" w:hAnsi="Calibri" w:cs="Calibri"/>
          <w:color w:val="333333"/>
          <w:spacing w:val="-10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of</w:t>
      </w:r>
      <w:r>
        <w:rPr>
          <w:rFonts w:ascii="Calibri" w:eastAsia="Calibri" w:hAnsi="Calibri" w:cs="Calibri"/>
          <w:color w:val="333333"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tra</w:t>
      </w:r>
      <w:r>
        <w:rPr>
          <w:rFonts w:ascii="Calibri" w:eastAsia="Calibri" w:hAnsi="Calibri" w:cs="Calibri"/>
          <w:color w:val="333333"/>
          <w:spacing w:val="3"/>
          <w:sz w:val="32"/>
          <w:szCs w:val="32"/>
        </w:rPr>
        <w:t>n</w:t>
      </w:r>
      <w:r>
        <w:rPr>
          <w:rFonts w:ascii="Calibri" w:eastAsia="Calibri" w:hAnsi="Calibri" w:cs="Calibri"/>
          <w:color w:val="333333"/>
          <w:sz w:val="32"/>
          <w:szCs w:val="32"/>
        </w:rPr>
        <w:t>smi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tti</w:t>
      </w:r>
      <w:r>
        <w:rPr>
          <w:rFonts w:ascii="Calibri" w:eastAsia="Calibri" w:hAnsi="Calibri" w:cs="Calibri"/>
          <w:color w:val="333333"/>
          <w:sz w:val="32"/>
          <w:szCs w:val="32"/>
        </w:rPr>
        <w:t>ng</w:t>
      </w:r>
      <w:r>
        <w:rPr>
          <w:rFonts w:ascii="Calibri" w:eastAsia="Calibri" w:hAnsi="Calibri" w:cs="Calibri"/>
          <w:color w:val="333333"/>
          <w:spacing w:val="-14"/>
          <w:sz w:val="32"/>
          <w:szCs w:val="32"/>
        </w:rPr>
        <w:t xml:space="preserve"> </w:t>
      </w:r>
      <w:r>
        <w:rPr>
          <w:rFonts w:ascii="Calibri" w:eastAsia="Calibri" w:hAnsi="Calibri" w:cs="Calibri"/>
          <w:color w:val="333333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nf</w:t>
      </w:r>
      <w:r>
        <w:rPr>
          <w:rFonts w:ascii="Calibri" w:eastAsia="Calibri" w:hAnsi="Calibri" w:cs="Calibri"/>
          <w:color w:val="333333"/>
          <w:sz w:val="32"/>
          <w:szCs w:val="32"/>
        </w:rPr>
        <w:t>o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color w:val="333333"/>
          <w:sz w:val="32"/>
          <w:szCs w:val="32"/>
        </w:rPr>
        <w:t>ma</w:t>
      </w:r>
      <w:r>
        <w:rPr>
          <w:rFonts w:ascii="Calibri" w:eastAsia="Calibri" w:hAnsi="Calibri" w:cs="Calibri"/>
          <w:color w:val="333333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333333"/>
          <w:spacing w:val="-1"/>
          <w:sz w:val="32"/>
          <w:szCs w:val="32"/>
        </w:rPr>
        <w:t>i</w:t>
      </w:r>
      <w:r>
        <w:rPr>
          <w:rFonts w:ascii="Calibri" w:eastAsia="Calibri" w:hAnsi="Calibri" w:cs="Calibri"/>
          <w:color w:val="333333"/>
          <w:sz w:val="32"/>
          <w:szCs w:val="32"/>
        </w:rPr>
        <w:t>on.</w:t>
      </w:r>
    </w:p>
    <w:p w:rsidR="0016630A" w:rsidRDefault="0016630A">
      <w:pPr>
        <w:spacing w:line="200" w:lineRule="exact"/>
      </w:pPr>
    </w:p>
    <w:sectPr w:rsidR="0016630A">
      <w:pgSz w:w="11920" w:h="16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50B71"/>
    <w:multiLevelType w:val="multilevel"/>
    <w:tmpl w:val="61A43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6630A"/>
    <w:rsid w:val="0016630A"/>
    <w:rsid w:val="001F30CD"/>
    <w:rsid w:val="0058105D"/>
    <w:rsid w:val="00661CC0"/>
    <w:rsid w:val="00DD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2023-05-09T12:31:00Z</dcterms:created>
  <dcterms:modified xsi:type="dcterms:W3CDTF">2023-05-09T12:31:00Z</dcterms:modified>
</cp:coreProperties>
</file>